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57D" w:rsidRDefault="00840362" w:rsidP="003C457D">
      <w:pPr>
        <w:widowControl w:val="0"/>
        <w:autoSpaceDE w:val="0"/>
        <w:autoSpaceDN w:val="0"/>
        <w:adjustRightInd w:val="0"/>
        <w:spacing w:line="320" w:lineRule="atLeast"/>
        <w:jc w:val="center"/>
        <w:rPr>
          <w:rFonts w:asciiTheme="majorHAnsi" w:hAnsiTheme="majorHAnsi" w:cs="Verdana"/>
          <w:b/>
          <w:bCs/>
          <w:sz w:val="20"/>
          <w:szCs w:val="22"/>
        </w:rPr>
      </w:pPr>
      <w:r w:rsidRPr="00283D0B">
        <w:rPr>
          <w:rFonts w:asciiTheme="majorHAnsi" w:hAnsiTheme="majorHAnsi" w:cs="Verdana"/>
          <w:b/>
          <w:bCs/>
          <w:sz w:val="20"/>
          <w:szCs w:val="22"/>
        </w:rPr>
        <w:t>SS Unit 2</w:t>
      </w:r>
    </w:p>
    <w:p w:rsidR="00840362" w:rsidRPr="00283D0B" w:rsidRDefault="00840362" w:rsidP="003C457D">
      <w:pPr>
        <w:widowControl w:val="0"/>
        <w:autoSpaceDE w:val="0"/>
        <w:autoSpaceDN w:val="0"/>
        <w:adjustRightInd w:val="0"/>
        <w:spacing w:line="320" w:lineRule="atLeast"/>
        <w:jc w:val="center"/>
        <w:rPr>
          <w:rFonts w:asciiTheme="majorHAnsi" w:hAnsiTheme="majorHAnsi" w:cs="Verdana"/>
          <w:b/>
          <w:bCs/>
          <w:sz w:val="20"/>
          <w:szCs w:val="22"/>
        </w:rPr>
      </w:pPr>
    </w:p>
    <w:p w:rsidR="00840362" w:rsidRPr="00283D0B" w:rsidRDefault="003C457D" w:rsidP="00840362">
      <w:pPr>
        <w:widowControl w:val="0"/>
        <w:autoSpaceDE w:val="0"/>
        <w:autoSpaceDN w:val="0"/>
        <w:adjustRightInd w:val="0"/>
        <w:spacing w:line="320" w:lineRule="atLeast"/>
        <w:rPr>
          <w:rFonts w:asciiTheme="majorHAnsi" w:hAnsiTheme="majorHAnsi" w:cs="Verdana"/>
          <w:b/>
          <w:bCs/>
          <w:sz w:val="20"/>
          <w:szCs w:val="22"/>
        </w:rPr>
      </w:pPr>
      <w:r>
        <w:rPr>
          <w:rFonts w:asciiTheme="majorHAnsi" w:hAnsiTheme="majorHAnsi" w:cs="Verdana"/>
          <w:b/>
          <w:bCs/>
          <w:sz w:val="20"/>
          <w:szCs w:val="22"/>
        </w:rPr>
        <w:t>Standards</w:t>
      </w:r>
    </w:p>
    <w:p w:rsidR="00797346" w:rsidRPr="00283D0B" w:rsidRDefault="00797346" w:rsidP="00797346">
      <w:pPr>
        <w:widowControl w:val="0"/>
        <w:autoSpaceDE w:val="0"/>
        <w:autoSpaceDN w:val="0"/>
        <w:adjustRightInd w:val="0"/>
        <w:spacing w:line="320" w:lineRule="atLeast"/>
        <w:rPr>
          <w:rFonts w:asciiTheme="majorHAnsi" w:hAnsiTheme="majorHAnsi" w:cs="Verdana"/>
          <w:b/>
          <w:bCs/>
          <w:sz w:val="20"/>
          <w:szCs w:val="22"/>
        </w:rPr>
      </w:pPr>
      <w:r w:rsidRPr="00283D0B">
        <w:rPr>
          <w:rFonts w:asciiTheme="majorHAnsi" w:hAnsiTheme="majorHAnsi" w:cs="Verdana"/>
          <w:b/>
          <w:bCs/>
          <w:sz w:val="20"/>
          <w:szCs w:val="22"/>
        </w:rPr>
        <w:t xml:space="preserve">Standard I </w:t>
      </w:r>
      <w:proofErr w:type="gramStart"/>
      <w:r w:rsidRPr="00283D0B">
        <w:rPr>
          <w:rFonts w:asciiTheme="majorHAnsi" w:hAnsiTheme="majorHAnsi" w:cs="Verdana"/>
          <w:b/>
          <w:bCs/>
          <w:sz w:val="20"/>
          <w:szCs w:val="22"/>
        </w:rPr>
        <w:t>Analyze</w:t>
      </w:r>
      <w:proofErr w:type="gramEnd"/>
      <w:r w:rsidRPr="00283D0B">
        <w:rPr>
          <w:rFonts w:asciiTheme="majorHAnsi" w:hAnsiTheme="majorHAnsi" w:cs="Verdana"/>
          <w:b/>
          <w:bCs/>
          <w:sz w:val="20"/>
          <w:szCs w:val="22"/>
        </w:rPr>
        <w:t xml:space="preserve"> how individuals, groups, and institutions create and change structures of power, authority, and governance</w:t>
      </w:r>
    </w:p>
    <w:p w:rsidR="00797346" w:rsidRPr="00283D0B" w:rsidRDefault="00797346" w:rsidP="00797346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720" w:hanging="720"/>
        <w:rPr>
          <w:rFonts w:asciiTheme="majorHAnsi" w:hAnsiTheme="majorHAnsi" w:cs="Verdana"/>
          <w:sz w:val="20"/>
          <w:szCs w:val="20"/>
        </w:rPr>
      </w:pPr>
    </w:p>
    <w:p w:rsidR="00797346" w:rsidRPr="00283D0B" w:rsidRDefault="00797346" w:rsidP="00797346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720" w:hanging="720"/>
        <w:rPr>
          <w:rFonts w:asciiTheme="majorHAnsi" w:hAnsiTheme="majorHAnsi" w:cs="Verdana"/>
          <w:sz w:val="20"/>
          <w:szCs w:val="20"/>
        </w:rPr>
      </w:pPr>
      <w:r w:rsidRPr="00283D0B">
        <w:rPr>
          <w:rFonts w:asciiTheme="majorHAnsi" w:hAnsiTheme="majorHAnsi" w:cs="Verdana"/>
          <w:sz w:val="20"/>
          <w:szCs w:val="20"/>
        </w:rPr>
        <w:t xml:space="preserve">1. Explain how individuals and groups organize and govern themselves </w:t>
      </w:r>
    </w:p>
    <w:p w:rsidR="00797346" w:rsidRPr="00283D0B" w:rsidRDefault="00797346" w:rsidP="00797346">
      <w:pPr>
        <w:pStyle w:val="CommentText"/>
        <w:rPr>
          <w:rFonts w:asciiTheme="majorHAnsi" w:hAnsiTheme="majorHAnsi"/>
          <w:sz w:val="20"/>
        </w:rPr>
      </w:pPr>
      <w:r w:rsidRPr="00283D0B">
        <w:rPr>
          <w:rFonts w:asciiTheme="majorHAnsi" w:hAnsiTheme="majorHAnsi" w:cs="Verdana"/>
          <w:sz w:val="20"/>
          <w:szCs w:val="20"/>
        </w:rPr>
        <w:t xml:space="preserve">    2. Identify qualities of a successful </w:t>
      </w:r>
      <w:r w:rsidR="00404EB6">
        <w:rPr>
          <w:rFonts w:asciiTheme="majorHAnsi" w:hAnsiTheme="majorHAnsi" w:cs="Verdana"/>
          <w:sz w:val="20"/>
          <w:szCs w:val="20"/>
        </w:rPr>
        <w:t>leader</w:t>
      </w:r>
    </w:p>
    <w:p w:rsidR="00797346" w:rsidRPr="00283D0B" w:rsidRDefault="00797346" w:rsidP="00840362">
      <w:pPr>
        <w:widowControl w:val="0"/>
        <w:autoSpaceDE w:val="0"/>
        <w:autoSpaceDN w:val="0"/>
        <w:adjustRightInd w:val="0"/>
        <w:spacing w:line="320" w:lineRule="atLeast"/>
        <w:rPr>
          <w:rFonts w:asciiTheme="majorHAnsi" w:hAnsiTheme="majorHAnsi" w:cs="Verdana"/>
          <w:sz w:val="20"/>
          <w:szCs w:val="26"/>
        </w:rPr>
      </w:pPr>
    </w:p>
    <w:p w:rsidR="00797346" w:rsidRPr="00283D0B" w:rsidRDefault="00797346" w:rsidP="00797346">
      <w:pPr>
        <w:widowControl w:val="0"/>
        <w:autoSpaceDE w:val="0"/>
        <w:autoSpaceDN w:val="0"/>
        <w:adjustRightInd w:val="0"/>
        <w:spacing w:line="320" w:lineRule="atLeast"/>
        <w:rPr>
          <w:rFonts w:asciiTheme="majorHAnsi" w:hAnsiTheme="majorHAnsi" w:cs="Verdana"/>
          <w:b/>
          <w:bCs/>
          <w:sz w:val="20"/>
          <w:szCs w:val="22"/>
        </w:rPr>
      </w:pPr>
      <w:r w:rsidRPr="00283D0B">
        <w:rPr>
          <w:rFonts w:asciiTheme="majorHAnsi" w:hAnsiTheme="majorHAnsi" w:cs="Verdana"/>
          <w:b/>
          <w:bCs/>
          <w:sz w:val="20"/>
          <w:szCs w:val="22"/>
        </w:rPr>
        <w:t>Standard III Recognize how time, continuity, and change affect perspectives and relationships</w:t>
      </w:r>
    </w:p>
    <w:p w:rsidR="00797346" w:rsidRPr="00283D0B" w:rsidRDefault="00797346" w:rsidP="00797346">
      <w:pPr>
        <w:widowControl w:val="0"/>
        <w:autoSpaceDE w:val="0"/>
        <w:autoSpaceDN w:val="0"/>
        <w:adjustRightInd w:val="0"/>
        <w:spacing w:line="320" w:lineRule="atLeast"/>
        <w:rPr>
          <w:rFonts w:asciiTheme="majorHAnsi" w:hAnsiTheme="majorHAnsi" w:cs="Verdana"/>
          <w:sz w:val="20"/>
          <w:szCs w:val="26"/>
        </w:rPr>
      </w:pPr>
      <w:r w:rsidRPr="00283D0B">
        <w:rPr>
          <w:rFonts w:asciiTheme="majorHAnsi" w:hAnsiTheme="majorHAnsi" w:cs="Verdana"/>
          <w:sz w:val="20"/>
          <w:szCs w:val="26"/>
        </w:rPr>
        <w:t> </w:t>
      </w:r>
    </w:p>
    <w:p w:rsidR="00797346" w:rsidRPr="00283D0B" w:rsidRDefault="00797346" w:rsidP="00797346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720" w:hanging="720"/>
        <w:rPr>
          <w:rFonts w:asciiTheme="majorHAnsi" w:hAnsiTheme="majorHAnsi" w:cs="Verdana"/>
          <w:sz w:val="20"/>
          <w:szCs w:val="20"/>
        </w:rPr>
      </w:pPr>
      <w:r w:rsidRPr="00283D0B">
        <w:rPr>
          <w:rFonts w:asciiTheme="majorHAnsi" w:hAnsiTheme="majorHAnsi" w:cs="Verdana"/>
          <w:sz w:val="20"/>
          <w:szCs w:val="20"/>
        </w:rPr>
        <w:t>1. Give examples of why people in the past are remembered</w:t>
      </w:r>
    </w:p>
    <w:p w:rsidR="00840362" w:rsidRPr="00283D0B" w:rsidRDefault="00840362" w:rsidP="00840362">
      <w:pPr>
        <w:widowControl w:val="0"/>
        <w:autoSpaceDE w:val="0"/>
        <w:autoSpaceDN w:val="0"/>
        <w:adjustRightInd w:val="0"/>
        <w:spacing w:line="320" w:lineRule="atLeast"/>
        <w:rPr>
          <w:rFonts w:asciiTheme="majorHAnsi" w:hAnsiTheme="majorHAnsi" w:cs="Verdana"/>
          <w:sz w:val="20"/>
          <w:szCs w:val="26"/>
        </w:rPr>
      </w:pPr>
      <w:r w:rsidRPr="00283D0B">
        <w:rPr>
          <w:rFonts w:asciiTheme="majorHAnsi" w:hAnsiTheme="majorHAnsi" w:cs="Verdana"/>
          <w:sz w:val="20"/>
          <w:szCs w:val="26"/>
        </w:rPr>
        <w:t> </w:t>
      </w:r>
    </w:p>
    <w:p w:rsidR="00840362" w:rsidRPr="00283D0B" w:rsidRDefault="00840362" w:rsidP="00840362">
      <w:pPr>
        <w:widowControl w:val="0"/>
        <w:autoSpaceDE w:val="0"/>
        <w:autoSpaceDN w:val="0"/>
        <w:adjustRightInd w:val="0"/>
        <w:spacing w:line="320" w:lineRule="atLeast"/>
        <w:rPr>
          <w:rFonts w:asciiTheme="majorHAnsi" w:hAnsiTheme="majorHAnsi" w:cs="Verdana"/>
          <w:b/>
          <w:bCs/>
          <w:sz w:val="20"/>
          <w:szCs w:val="22"/>
        </w:rPr>
      </w:pPr>
      <w:r w:rsidRPr="00283D0B">
        <w:rPr>
          <w:rFonts w:asciiTheme="majorHAnsi" w:hAnsiTheme="majorHAnsi" w:cs="Verdana"/>
          <w:sz w:val="20"/>
          <w:szCs w:val="26"/>
        </w:rPr>
        <w:t> </w:t>
      </w:r>
      <w:r w:rsidRPr="00283D0B">
        <w:rPr>
          <w:rFonts w:asciiTheme="majorHAnsi" w:hAnsiTheme="majorHAnsi" w:cs="Verdana"/>
          <w:b/>
          <w:bCs/>
          <w:sz w:val="20"/>
          <w:szCs w:val="22"/>
        </w:rPr>
        <w:t xml:space="preserve">Standard V </w:t>
      </w:r>
      <w:proofErr w:type="gramStart"/>
      <w:r w:rsidRPr="00283D0B">
        <w:rPr>
          <w:rFonts w:asciiTheme="majorHAnsi" w:hAnsiTheme="majorHAnsi" w:cs="Verdana"/>
          <w:b/>
          <w:bCs/>
          <w:sz w:val="20"/>
          <w:szCs w:val="22"/>
        </w:rPr>
        <w:t>Examines</w:t>
      </w:r>
      <w:proofErr w:type="gramEnd"/>
      <w:r w:rsidRPr="00283D0B">
        <w:rPr>
          <w:rFonts w:asciiTheme="majorHAnsi" w:hAnsiTheme="majorHAnsi" w:cs="Verdana"/>
          <w:b/>
          <w:bCs/>
          <w:sz w:val="20"/>
          <w:szCs w:val="22"/>
        </w:rPr>
        <w:t xml:space="preserve"> cultural practices and human interactions</w:t>
      </w:r>
    </w:p>
    <w:p w:rsidR="00840362" w:rsidRPr="00283D0B" w:rsidRDefault="00840362" w:rsidP="00840362">
      <w:pPr>
        <w:widowControl w:val="0"/>
        <w:autoSpaceDE w:val="0"/>
        <w:autoSpaceDN w:val="0"/>
        <w:adjustRightInd w:val="0"/>
        <w:spacing w:line="320" w:lineRule="atLeast"/>
        <w:rPr>
          <w:rFonts w:asciiTheme="majorHAnsi" w:hAnsiTheme="majorHAnsi" w:cs="Verdana"/>
          <w:sz w:val="20"/>
          <w:szCs w:val="26"/>
        </w:rPr>
      </w:pPr>
      <w:r w:rsidRPr="00283D0B">
        <w:rPr>
          <w:rFonts w:asciiTheme="majorHAnsi" w:hAnsiTheme="majorHAnsi" w:cs="Verdana"/>
          <w:sz w:val="20"/>
          <w:szCs w:val="26"/>
        </w:rPr>
        <w:t> </w:t>
      </w:r>
    </w:p>
    <w:p w:rsidR="00840362" w:rsidRPr="00283D0B" w:rsidRDefault="00840362" w:rsidP="0084036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20" w:lineRule="atLeast"/>
        <w:rPr>
          <w:rFonts w:asciiTheme="majorHAnsi" w:hAnsiTheme="majorHAnsi" w:cs="Verdana"/>
          <w:b/>
          <w:sz w:val="20"/>
          <w:szCs w:val="20"/>
        </w:rPr>
      </w:pPr>
      <w:r w:rsidRPr="00283D0B">
        <w:rPr>
          <w:rFonts w:asciiTheme="majorHAnsi" w:hAnsiTheme="majorHAnsi" w:cs="Verdana"/>
          <w:sz w:val="20"/>
          <w:szCs w:val="20"/>
        </w:rPr>
        <w:t xml:space="preserve">Explain ways people attach importance to their culture </w:t>
      </w:r>
      <w:r w:rsidRPr="00283D0B">
        <w:rPr>
          <w:rFonts w:asciiTheme="majorHAnsi" w:hAnsiTheme="majorHAnsi" w:cs="Verdana"/>
          <w:b/>
          <w:sz w:val="20"/>
          <w:szCs w:val="20"/>
        </w:rPr>
        <w:t xml:space="preserve">  </w:t>
      </w:r>
    </w:p>
    <w:p w:rsidR="00840362" w:rsidRPr="00283D0B" w:rsidRDefault="00840362" w:rsidP="00840362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rPr>
          <w:rFonts w:asciiTheme="majorHAnsi" w:hAnsiTheme="majorHAnsi" w:cs="Verdana"/>
          <w:sz w:val="20"/>
          <w:szCs w:val="20"/>
        </w:rPr>
      </w:pPr>
      <w:r w:rsidRPr="00283D0B">
        <w:rPr>
          <w:rFonts w:asciiTheme="majorHAnsi" w:hAnsiTheme="majorHAnsi" w:cs="Verdana"/>
          <w:sz w:val="20"/>
          <w:szCs w:val="20"/>
        </w:rPr>
        <w:t xml:space="preserve"> Explain how </w:t>
      </w:r>
      <w:proofErr w:type="gramStart"/>
      <w:r w:rsidRPr="00283D0B">
        <w:rPr>
          <w:rFonts w:asciiTheme="majorHAnsi" w:hAnsiTheme="majorHAnsi" w:cs="Verdana"/>
          <w:sz w:val="20"/>
          <w:szCs w:val="20"/>
        </w:rPr>
        <w:t>cultures are influenced by people in positions of power</w:t>
      </w:r>
      <w:proofErr w:type="gramEnd"/>
      <w:r w:rsidRPr="00283D0B">
        <w:rPr>
          <w:rFonts w:asciiTheme="majorHAnsi" w:hAnsiTheme="majorHAnsi" w:cs="Verdana"/>
          <w:sz w:val="20"/>
          <w:szCs w:val="20"/>
        </w:rPr>
        <w:t>.</w:t>
      </w:r>
    </w:p>
    <w:p w:rsidR="00840362" w:rsidRPr="00283D0B" w:rsidRDefault="00840362" w:rsidP="00840362">
      <w:pPr>
        <w:widowControl w:val="0"/>
        <w:pBdr>
          <w:bottom w:val="single" w:sz="6" w:space="1" w:color="auto"/>
        </w:pBdr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rPr>
          <w:rFonts w:asciiTheme="majorHAnsi" w:hAnsiTheme="majorHAnsi" w:cs="Verdana"/>
          <w:sz w:val="20"/>
          <w:szCs w:val="20"/>
        </w:rPr>
      </w:pPr>
    </w:p>
    <w:p w:rsidR="00840362" w:rsidRPr="00283D0B" w:rsidRDefault="00840362" w:rsidP="0084036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rPr>
          <w:rFonts w:asciiTheme="majorHAnsi" w:hAnsiTheme="majorHAnsi" w:cs="Verdana"/>
          <w:sz w:val="20"/>
          <w:szCs w:val="20"/>
        </w:rPr>
      </w:pPr>
    </w:p>
    <w:p w:rsidR="00840362" w:rsidRPr="00283D0B" w:rsidRDefault="00840362" w:rsidP="0084036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rPr>
          <w:rFonts w:asciiTheme="majorHAnsi" w:hAnsiTheme="majorHAnsi" w:cs="Verdana"/>
          <w:b/>
          <w:sz w:val="20"/>
          <w:szCs w:val="20"/>
        </w:rPr>
      </w:pPr>
      <w:r w:rsidRPr="00283D0B">
        <w:rPr>
          <w:rFonts w:asciiTheme="majorHAnsi" w:hAnsiTheme="majorHAnsi" w:cs="Verdana"/>
          <w:b/>
          <w:sz w:val="20"/>
          <w:szCs w:val="20"/>
        </w:rPr>
        <w:t>Essential Question:</w:t>
      </w:r>
    </w:p>
    <w:p w:rsidR="00FB135C" w:rsidRPr="00283D0B" w:rsidRDefault="00FB135C" w:rsidP="00FB135C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rPr>
          <w:rFonts w:asciiTheme="majorHAnsi" w:hAnsiTheme="majorHAnsi" w:cs="Verdana"/>
          <w:sz w:val="20"/>
          <w:szCs w:val="20"/>
        </w:rPr>
      </w:pPr>
    </w:p>
    <w:p w:rsidR="00840362" w:rsidRPr="00283D0B" w:rsidRDefault="00FB135C" w:rsidP="00FB135C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rPr>
          <w:rFonts w:asciiTheme="majorHAnsi" w:hAnsiTheme="majorHAnsi" w:cs="Verdana"/>
          <w:sz w:val="20"/>
          <w:szCs w:val="20"/>
        </w:rPr>
      </w:pPr>
      <w:r w:rsidRPr="00283D0B">
        <w:rPr>
          <w:rFonts w:asciiTheme="majorHAnsi" w:hAnsiTheme="majorHAnsi" w:cs="Verdana"/>
          <w:sz w:val="20"/>
          <w:szCs w:val="20"/>
        </w:rPr>
        <w:t>How do dynasties and their rulers shape culture and society during their time in power?</w:t>
      </w:r>
    </w:p>
    <w:p w:rsidR="00840362" w:rsidRPr="00283D0B" w:rsidRDefault="00840362" w:rsidP="0084036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contextualSpacing/>
        <w:rPr>
          <w:rFonts w:asciiTheme="majorHAnsi" w:hAnsiTheme="majorHAnsi" w:cs="Verdana"/>
          <w:sz w:val="20"/>
          <w:szCs w:val="20"/>
        </w:rPr>
      </w:pPr>
    </w:p>
    <w:p w:rsidR="00FB135C" w:rsidRPr="00283D0B" w:rsidRDefault="00FB135C" w:rsidP="00FB135C">
      <w:pPr>
        <w:pStyle w:val="ListParagraph"/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="Verdana"/>
          <w:sz w:val="20"/>
          <w:szCs w:val="20"/>
        </w:rPr>
      </w:pPr>
      <w:r w:rsidRPr="00283D0B">
        <w:rPr>
          <w:rFonts w:asciiTheme="majorHAnsi" w:hAnsiTheme="majorHAnsi" w:cs="Verdana"/>
          <w:sz w:val="20"/>
          <w:szCs w:val="20"/>
        </w:rPr>
        <w:t>What are the qualities of successful leaders?</w:t>
      </w:r>
    </w:p>
    <w:p w:rsidR="00FB135C" w:rsidRPr="00283D0B" w:rsidRDefault="00FB135C" w:rsidP="00FB135C">
      <w:pPr>
        <w:pStyle w:val="ListParagraph"/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="Verdana"/>
          <w:sz w:val="20"/>
          <w:szCs w:val="20"/>
        </w:rPr>
      </w:pPr>
      <w:r w:rsidRPr="00283D0B">
        <w:rPr>
          <w:rFonts w:asciiTheme="majorHAnsi" w:hAnsiTheme="majorHAnsi" w:cs="Verdana"/>
          <w:sz w:val="20"/>
          <w:szCs w:val="20"/>
        </w:rPr>
        <w:t>Why are people in the past remembered?</w:t>
      </w:r>
    </w:p>
    <w:p w:rsidR="00FB135C" w:rsidRPr="00404EB6" w:rsidRDefault="00FB135C" w:rsidP="00FB135C">
      <w:pPr>
        <w:pStyle w:val="ListParagraph"/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="Verdana"/>
          <w:sz w:val="20"/>
          <w:szCs w:val="20"/>
        </w:rPr>
      </w:pPr>
      <w:r w:rsidRPr="00283D0B">
        <w:rPr>
          <w:rFonts w:asciiTheme="majorHAnsi" w:hAnsiTheme="majorHAnsi" w:cs="Verdana"/>
          <w:sz w:val="20"/>
          <w:szCs w:val="20"/>
        </w:rPr>
        <w:t>What is culture? What is society?</w:t>
      </w:r>
    </w:p>
    <w:p w:rsidR="00FB135C" w:rsidRPr="00283D0B" w:rsidRDefault="00FB135C" w:rsidP="00FB135C">
      <w:pPr>
        <w:pStyle w:val="ListParagraph"/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="Verdana"/>
          <w:sz w:val="20"/>
          <w:szCs w:val="20"/>
        </w:rPr>
      </w:pPr>
      <w:r w:rsidRPr="00283D0B">
        <w:rPr>
          <w:rFonts w:asciiTheme="majorHAnsi" w:hAnsiTheme="majorHAnsi" w:cs="Verdana"/>
          <w:sz w:val="20"/>
          <w:szCs w:val="20"/>
        </w:rPr>
        <w:t>What changes did rulers bring with their reign?</w:t>
      </w:r>
    </w:p>
    <w:p w:rsidR="00840362" w:rsidRPr="00283D0B" w:rsidRDefault="00840362" w:rsidP="00FB135C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="Verdana"/>
          <w:sz w:val="20"/>
          <w:szCs w:val="20"/>
        </w:rPr>
      </w:pPr>
    </w:p>
    <w:p w:rsidR="00840362" w:rsidRPr="00283D0B" w:rsidRDefault="00840362" w:rsidP="0084036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rPr>
          <w:rFonts w:asciiTheme="majorHAnsi" w:hAnsiTheme="majorHAnsi" w:cs="Verdana"/>
          <w:sz w:val="20"/>
          <w:szCs w:val="20"/>
        </w:rPr>
      </w:pPr>
      <w:r w:rsidRPr="00283D0B">
        <w:rPr>
          <w:rFonts w:asciiTheme="majorHAnsi" w:hAnsiTheme="majorHAnsi" w:cs="Verdana"/>
          <w:b/>
          <w:sz w:val="20"/>
          <w:szCs w:val="20"/>
        </w:rPr>
        <w:t>Assessment</w:t>
      </w:r>
      <w:r w:rsidRPr="00283D0B">
        <w:rPr>
          <w:rFonts w:asciiTheme="majorHAnsi" w:hAnsiTheme="majorHAnsi" w:cs="Verdana"/>
          <w:sz w:val="20"/>
          <w:szCs w:val="20"/>
        </w:rPr>
        <w:t>:</w:t>
      </w:r>
    </w:p>
    <w:p w:rsidR="00840362" w:rsidRPr="00283D0B" w:rsidRDefault="00283D0B" w:rsidP="0084036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rPr>
          <w:rFonts w:asciiTheme="majorHAnsi" w:hAnsiTheme="majorHAnsi" w:cs="Verdana"/>
          <w:sz w:val="20"/>
          <w:szCs w:val="20"/>
        </w:rPr>
      </w:pPr>
      <w:r>
        <w:rPr>
          <w:rFonts w:asciiTheme="majorHAnsi" w:hAnsiTheme="majorHAnsi" w:cs="Verdana"/>
          <w:sz w:val="20"/>
          <w:szCs w:val="20"/>
        </w:rPr>
        <w:t xml:space="preserve">Evidence of understanding / </w:t>
      </w:r>
      <w:r w:rsidR="00840362" w:rsidRPr="00283D0B">
        <w:rPr>
          <w:rFonts w:asciiTheme="majorHAnsi" w:hAnsiTheme="majorHAnsi" w:cs="Verdana"/>
          <w:sz w:val="20"/>
          <w:szCs w:val="20"/>
        </w:rPr>
        <w:t xml:space="preserve">Students </w:t>
      </w:r>
      <w:r>
        <w:rPr>
          <w:rFonts w:asciiTheme="majorHAnsi" w:hAnsiTheme="majorHAnsi" w:cs="Verdana"/>
          <w:sz w:val="20"/>
          <w:szCs w:val="20"/>
        </w:rPr>
        <w:t>will be able to</w:t>
      </w:r>
      <w:r w:rsidR="00840362" w:rsidRPr="00283D0B">
        <w:rPr>
          <w:rFonts w:asciiTheme="majorHAnsi" w:hAnsiTheme="majorHAnsi" w:cs="Verdana"/>
          <w:sz w:val="20"/>
          <w:szCs w:val="20"/>
        </w:rPr>
        <w:t>:</w:t>
      </w:r>
    </w:p>
    <w:p w:rsidR="009F1E2E" w:rsidRPr="00283D0B" w:rsidRDefault="009F1E2E" w:rsidP="00840362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rPr>
          <w:rFonts w:asciiTheme="majorHAnsi" w:hAnsiTheme="majorHAnsi" w:cs="Verdana"/>
          <w:sz w:val="20"/>
          <w:szCs w:val="20"/>
        </w:rPr>
      </w:pPr>
      <w:r w:rsidRPr="00283D0B">
        <w:rPr>
          <w:rFonts w:asciiTheme="majorHAnsi" w:hAnsiTheme="majorHAnsi" w:cs="Verdana"/>
          <w:sz w:val="20"/>
          <w:szCs w:val="20"/>
        </w:rPr>
        <w:t>Identify key ruler</w:t>
      </w:r>
      <w:r w:rsidR="00A70421" w:rsidRPr="00283D0B">
        <w:rPr>
          <w:rFonts w:asciiTheme="majorHAnsi" w:hAnsiTheme="majorHAnsi" w:cs="Verdana"/>
          <w:sz w:val="20"/>
          <w:szCs w:val="20"/>
        </w:rPr>
        <w:t xml:space="preserve">s and </w:t>
      </w:r>
      <w:r w:rsidRPr="00283D0B">
        <w:rPr>
          <w:rFonts w:asciiTheme="majorHAnsi" w:hAnsiTheme="majorHAnsi" w:cs="Verdana"/>
          <w:sz w:val="20"/>
          <w:szCs w:val="20"/>
        </w:rPr>
        <w:t>accomplishments of different dynasties</w:t>
      </w:r>
    </w:p>
    <w:p w:rsidR="009F1E2E" w:rsidRPr="00283D0B" w:rsidRDefault="009F1E2E" w:rsidP="009F1E2E">
      <w:pPr>
        <w:pStyle w:val="ListParagraph"/>
        <w:widowControl w:val="0"/>
        <w:numPr>
          <w:ilvl w:val="1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rPr>
          <w:rFonts w:asciiTheme="majorHAnsi" w:hAnsiTheme="majorHAnsi" w:cs="Verdana"/>
          <w:sz w:val="20"/>
          <w:szCs w:val="20"/>
        </w:rPr>
      </w:pPr>
      <w:r w:rsidRPr="00283D0B">
        <w:rPr>
          <w:rFonts w:asciiTheme="majorHAnsi" w:hAnsiTheme="majorHAnsi" w:cs="Verdana"/>
          <w:sz w:val="20"/>
          <w:szCs w:val="20"/>
        </w:rPr>
        <w:t>Qin: Qin Shi Huang Di, Great Wall, common money, language, calendar, systems, combining different states</w:t>
      </w:r>
    </w:p>
    <w:p w:rsidR="009F1E2E" w:rsidRPr="00283D0B" w:rsidRDefault="009F1E2E" w:rsidP="009F1E2E">
      <w:pPr>
        <w:pStyle w:val="ListParagraph"/>
        <w:widowControl w:val="0"/>
        <w:numPr>
          <w:ilvl w:val="1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rPr>
          <w:rFonts w:asciiTheme="majorHAnsi" w:hAnsiTheme="majorHAnsi" w:cs="Verdana"/>
          <w:sz w:val="20"/>
          <w:szCs w:val="20"/>
        </w:rPr>
      </w:pPr>
      <w:r w:rsidRPr="00283D0B">
        <w:rPr>
          <w:rFonts w:asciiTheme="majorHAnsi" w:hAnsiTheme="majorHAnsi" w:cs="Verdana"/>
          <w:sz w:val="20"/>
          <w:szCs w:val="20"/>
        </w:rPr>
        <w:t>Han: Liu Bang, Silk Road, paper, astronomy</w:t>
      </w:r>
    </w:p>
    <w:p w:rsidR="009F1E2E" w:rsidRPr="00283D0B" w:rsidRDefault="009F1E2E" w:rsidP="009F1E2E">
      <w:pPr>
        <w:pStyle w:val="ListParagraph"/>
        <w:widowControl w:val="0"/>
        <w:numPr>
          <w:ilvl w:val="1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rPr>
          <w:rFonts w:asciiTheme="majorHAnsi" w:hAnsiTheme="majorHAnsi" w:cs="Verdana"/>
          <w:sz w:val="20"/>
          <w:szCs w:val="20"/>
        </w:rPr>
      </w:pPr>
      <w:r w:rsidRPr="00283D0B">
        <w:rPr>
          <w:rFonts w:asciiTheme="majorHAnsi" w:hAnsiTheme="majorHAnsi" w:cs="Verdana"/>
          <w:sz w:val="20"/>
          <w:szCs w:val="20"/>
        </w:rPr>
        <w:t xml:space="preserve">Tang: Tai </w:t>
      </w:r>
      <w:proofErr w:type="spellStart"/>
      <w:r w:rsidRPr="00283D0B">
        <w:rPr>
          <w:rFonts w:asciiTheme="majorHAnsi" w:hAnsiTheme="majorHAnsi" w:cs="Verdana"/>
          <w:sz w:val="20"/>
          <w:szCs w:val="20"/>
        </w:rPr>
        <w:t>Zong</w:t>
      </w:r>
      <w:proofErr w:type="spellEnd"/>
      <w:r w:rsidRPr="00283D0B">
        <w:rPr>
          <w:rFonts w:asciiTheme="majorHAnsi" w:hAnsiTheme="majorHAnsi" w:cs="Verdana"/>
          <w:sz w:val="20"/>
          <w:szCs w:val="20"/>
        </w:rPr>
        <w:t xml:space="preserve">, Wu Zhao, </w:t>
      </w:r>
      <w:proofErr w:type="spellStart"/>
      <w:r w:rsidRPr="00283D0B">
        <w:rPr>
          <w:rFonts w:asciiTheme="majorHAnsi" w:hAnsiTheme="majorHAnsi" w:cs="Verdana"/>
          <w:sz w:val="20"/>
          <w:szCs w:val="20"/>
        </w:rPr>
        <w:t>Xuan</w:t>
      </w:r>
      <w:proofErr w:type="spellEnd"/>
      <w:r w:rsidRPr="00283D0B">
        <w:rPr>
          <w:rFonts w:asciiTheme="majorHAnsi" w:hAnsiTheme="majorHAnsi" w:cs="Verdana"/>
          <w:sz w:val="20"/>
          <w:szCs w:val="20"/>
        </w:rPr>
        <w:t xml:space="preserve"> </w:t>
      </w:r>
      <w:proofErr w:type="spellStart"/>
      <w:r w:rsidRPr="00283D0B">
        <w:rPr>
          <w:rFonts w:asciiTheme="majorHAnsi" w:hAnsiTheme="majorHAnsi" w:cs="Verdana"/>
          <w:sz w:val="20"/>
          <w:szCs w:val="20"/>
        </w:rPr>
        <w:t>Zong</w:t>
      </w:r>
      <w:proofErr w:type="spellEnd"/>
      <w:r w:rsidRPr="00283D0B">
        <w:rPr>
          <w:rFonts w:asciiTheme="majorHAnsi" w:hAnsiTheme="majorHAnsi" w:cs="Verdana"/>
          <w:sz w:val="20"/>
          <w:szCs w:val="20"/>
        </w:rPr>
        <w:t>, Golden Age of Literature (block printing, paper money, gun powder)</w:t>
      </w:r>
    </w:p>
    <w:p w:rsidR="009F1E2E" w:rsidRPr="00283D0B" w:rsidRDefault="009F1E2E" w:rsidP="009F1E2E">
      <w:pPr>
        <w:pStyle w:val="ListParagraph"/>
        <w:widowControl w:val="0"/>
        <w:numPr>
          <w:ilvl w:val="1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rPr>
          <w:rFonts w:asciiTheme="majorHAnsi" w:hAnsiTheme="majorHAnsi" w:cs="Verdana"/>
          <w:sz w:val="20"/>
          <w:szCs w:val="20"/>
        </w:rPr>
      </w:pPr>
      <w:r w:rsidRPr="00283D0B">
        <w:rPr>
          <w:rFonts w:asciiTheme="majorHAnsi" w:hAnsiTheme="majorHAnsi" w:cs="Verdana"/>
          <w:sz w:val="20"/>
          <w:szCs w:val="20"/>
        </w:rPr>
        <w:t>Yuan: Genghis Khan, Marco Polo</w:t>
      </w:r>
    </w:p>
    <w:p w:rsidR="009F1E2E" w:rsidRPr="00283D0B" w:rsidRDefault="009F1E2E" w:rsidP="009F1E2E">
      <w:pPr>
        <w:pStyle w:val="ListParagraph"/>
        <w:widowControl w:val="0"/>
        <w:numPr>
          <w:ilvl w:val="1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rPr>
          <w:rFonts w:asciiTheme="majorHAnsi" w:hAnsiTheme="majorHAnsi" w:cs="Verdana"/>
          <w:sz w:val="20"/>
          <w:szCs w:val="20"/>
        </w:rPr>
      </w:pPr>
      <w:r w:rsidRPr="00283D0B">
        <w:rPr>
          <w:rFonts w:asciiTheme="majorHAnsi" w:hAnsiTheme="majorHAnsi" w:cs="Verdana"/>
          <w:sz w:val="20"/>
          <w:szCs w:val="20"/>
        </w:rPr>
        <w:t xml:space="preserve">Song: </w:t>
      </w:r>
      <w:proofErr w:type="spellStart"/>
      <w:r w:rsidR="00A70421" w:rsidRPr="00283D0B">
        <w:rPr>
          <w:rFonts w:asciiTheme="majorHAnsi" w:hAnsiTheme="majorHAnsi" w:cs="Verdana"/>
          <w:sz w:val="20"/>
          <w:szCs w:val="20"/>
        </w:rPr>
        <w:t>Hui</w:t>
      </w:r>
      <w:proofErr w:type="spellEnd"/>
      <w:r w:rsidR="00A70421" w:rsidRPr="00283D0B">
        <w:rPr>
          <w:rFonts w:asciiTheme="majorHAnsi" w:hAnsiTheme="majorHAnsi" w:cs="Verdana"/>
          <w:sz w:val="20"/>
          <w:szCs w:val="20"/>
        </w:rPr>
        <w:t xml:space="preserve"> </w:t>
      </w:r>
      <w:proofErr w:type="spellStart"/>
      <w:r w:rsidR="00A70421" w:rsidRPr="00283D0B">
        <w:rPr>
          <w:rFonts w:asciiTheme="majorHAnsi" w:hAnsiTheme="majorHAnsi" w:cs="Verdana"/>
          <w:sz w:val="20"/>
          <w:szCs w:val="20"/>
        </w:rPr>
        <w:t>Zong</w:t>
      </w:r>
      <w:proofErr w:type="spellEnd"/>
      <w:r w:rsidR="00A70421" w:rsidRPr="00283D0B">
        <w:rPr>
          <w:rFonts w:asciiTheme="majorHAnsi" w:hAnsiTheme="majorHAnsi" w:cs="Verdana"/>
          <w:sz w:val="20"/>
          <w:szCs w:val="20"/>
        </w:rPr>
        <w:t xml:space="preserve">, </w:t>
      </w:r>
      <w:r w:rsidRPr="00283D0B">
        <w:rPr>
          <w:rFonts w:asciiTheme="majorHAnsi" w:hAnsiTheme="majorHAnsi" w:cs="Verdana"/>
          <w:sz w:val="20"/>
          <w:szCs w:val="20"/>
        </w:rPr>
        <w:t>compass &amp; travel, education</w:t>
      </w:r>
    </w:p>
    <w:p w:rsidR="009F1E2E" w:rsidRPr="00283D0B" w:rsidRDefault="009F1E2E" w:rsidP="009F1E2E">
      <w:pPr>
        <w:pStyle w:val="ListParagraph"/>
        <w:widowControl w:val="0"/>
        <w:numPr>
          <w:ilvl w:val="1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rPr>
          <w:rFonts w:asciiTheme="majorHAnsi" w:hAnsiTheme="majorHAnsi" w:cs="Verdana"/>
          <w:sz w:val="20"/>
          <w:szCs w:val="20"/>
        </w:rPr>
      </w:pPr>
      <w:r w:rsidRPr="00283D0B">
        <w:rPr>
          <w:rFonts w:asciiTheme="majorHAnsi" w:hAnsiTheme="majorHAnsi" w:cs="Verdana"/>
          <w:sz w:val="20"/>
          <w:szCs w:val="20"/>
        </w:rPr>
        <w:t xml:space="preserve">Ming: </w:t>
      </w:r>
      <w:r w:rsidR="00A70421" w:rsidRPr="00283D0B">
        <w:rPr>
          <w:rFonts w:asciiTheme="majorHAnsi" w:hAnsiTheme="majorHAnsi" w:cs="Verdana"/>
          <w:sz w:val="20"/>
          <w:szCs w:val="20"/>
        </w:rPr>
        <w:t xml:space="preserve">Zhu Yuan Zhang, </w:t>
      </w:r>
      <w:r w:rsidRPr="00283D0B">
        <w:rPr>
          <w:rFonts w:asciiTheme="majorHAnsi" w:hAnsiTheme="majorHAnsi" w:cs="Verdana"/>
          <w:sz w:val="20"/>
          <w:szCs w:val="20"/>
        </w:rPr>
        <w:t>exploration, Forbidden City, Great Wall completed, exploration of the seas</w:t>
      </w:r>
    </w:p>
    <w:p w:rsidR="00283D0B" w:rsidRPr="00283D0B" w:rsidRDefault="009F1E2E" w:rsidP="00283D0B">
      <w:pPr>
        <w:pStyle w:val="ListParagraph"/>
        <w:widowControl w:val="0"/>
        <w:numPr>
          <w:ilvl w:val="1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rPr>
          <w:rFonts w:asciiTheme="majorHAnsi" w:hAnsiTheme="majorHAnsi" w:cs="Verdana"/>
          <w:sz w:val="20"/>
          <w:szCs w:val="20"/>
        </w:rPr>
      </w:pPr>
      <w:r w:rsidRPr="00283D0B">
        <w:rPr>
          <w:rFonts w:asciiTheme="majorHAnsi" w:hAnsiTheme="majorHAnsi" w:cs="Verdana"/>
          <w:sz w:val="20"/>
          <w:szCs w:val="20"/>
        </w:rPr>
        <w:t xml:space="preserve">Qing: </w:t>
      </w:r>
      <w:proofErr w:type="spellStart"/>
      <w:r w:rsidR="00A70421" w:rsidRPr="00283D0B">
        <w:rPr>
          <w:rFonts w:asciiTheme="majorHAnsi" w:hAnsiTheme="majorHAnsi" w:cs="Verdana"/>
          <w:sz w:val="20"/>
          <w:szCs w:val="20"/>
        </w:rPr>
        <w:t>Qian</w:t>
      </w:r>
      <w:proofErr w:type="spellEnd"/>
      <w:r w:rsidR="00A70421" w:rsidRPr="00283D0B">
        <w:rPr>
          <w:rFonts w:asciiTheme="majorHAnsi" w:hAnsiTheme="majorHAnsi" w:cs="Verdana"/>
          <w:sz w:val="20"/>
          <w:szCs w:val="20"/>
        </w:rPr>
        <w:t xml:space="preserve"> Long, Empress Dowager, </w:t>
      </w:r>
      <w:proofErr w:type="spellStart"/>
      <w:r w:rsidR="00A70421" w:rsidRPr="00283D0B">
        <w:rPr>
          <w:rFonts w:asciiTheme="majorHAnsi" w:hAnsiTheme="majorHAnsi" w:cs="Verdana"/>
          <w:sz w:val="20"/>
          <w:szCs w:val="20"/>
        </w:rPr>
        <w:t>Pu</w:t>
      </w:r>
      <w:proofErr w:type="spellEnd"/>
      <w:r w:rsidR="00A70421" w:rsidRPr="00283D0B">
        <w:rPr>
          <w:rFonts w:asciiTheme="majorHAnsi" w:hAnsiTheme="majorHAnsi" w:cs="Verdana"/>
          <w:sz w:val="20"/>
          <w:szCs w:val="20"/>
        </w:rPr>
        <w:t xml:space="preserve"> Yi, </w:t>
      </w:r>
      <w:r w:rsidRPr="00283D0B">
        <w:rPr>
          <w:rFonts w:asciiTheme="majorHAnsi" w:hAnsiTheme="majorHAnsi" w:cs="Verdana"/>
          <w:sz w:val="20"/>
          <w:szCs w:val="20"/>
        </w:rPr>
        <w:t>Final, England coming in, Opium Wars, Fall of the Dynasties</w:t>
      </w:r>
    </w:p>
    <w:p w:rsidR="00840362" w:rsidRPr="00283D0B" w:rsidRDefault="00840362" w:rsidP="00283D0B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rPr>
          <w:rFonts w:asciiTheme="majorHAnsi" w:hAnsiTheme="majorHAnsi" w:cs="Verdana"/>
          <w:sz w:val="20"/>
          <w:szCs w:val="20"/>
        </w:rPr>
      </w:pPr>
      <w:r w:rsidRPr="00283D0B">
        <w:rPr>
          <w:rFonts w:asciiTheme="majorHAnsi" w:hAnsiTheme="majorHAnsi" w:cs="Verdana"/>
          <w:sz w:val="20"/>
          <w:szCs w:val="20"/>
        </w:rPr>
        <w:t>Define common understanding of what i</w:t>
      </w:r>
      <w:r w:rsidR="00283D0B" w:rsidRPr="00283D0B">
        <w:rPr>
          <w:rFonts w:asciiTheme="majorHAnsi" w:hAnsiTheme="majorHAnsi" w:cs="Verdana"/>
          <w:sz w:val="20"/>
          <w:szCs w:val="20"/>
        </w:rPr>
        <w:t>s culture</w:t>
      </w:r>
    </w:p>
    <w:p w:rsidR="00283D0B" w:rsidRDefault="00840362" w:rsidP="00840362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rPr>
          <w:rFonts w:asciiTheme="majorHAnsi" w:hAnsiTheme="majorHAnsi" w:cs="Verdana"/>
          <w:sz w:val="20"/>
          <w:szCs w:val="20"/>
        </w:rPr>
      </w:pPr>
      <w:r w:rsidRPr="00283D0B">
        <w:rPr>
          <w:rFonts w:asciiTheme="majorHAnsi" w:hAnsiTheme="majorHAnsi" w:cs="Verdana"/>
          <w:sz w:val="20"/>
          <w:szCs w:val="20"/>
        </w:rPr>
        <w:t>Give examples of how people in power have influenced culture</w:t>
      </w:r>
    </w:p>
    <w:p w:rsidR="00404EB6" w:rsidRDefault="00283D0B" w:rsidP="00283D0B">
      <w:pPr>
        <w:pStyle w:val="ListParagraph"/>
        <w:numPr>
          <w:ilvl w:val="0"/>
          <w:numId w:val="3"/>
        </w:numPr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 xml:space="preserve">Identify </w:t>
      </w:r>
      <w:r w:rsidRPr="00283D0B">
        <w:rPr>
          <w:rFonts w:asciiTheme="majorHAnsi" w:hAnsiTheme="majorHAnsi"/>
          <w:sz w:val="20"/>
        </w:rPr>
        <w:t xml:space="preserve">key leaders of Ancient China </w:t>
      </w:r>
      <w:r>
        <w:rPr>
          <w:rFonts w:asciiTheme="majorHAnsi" w:hAnsiTheme="majorHAnsi"/>
          <w:sz w:val="20"/>
        </w:rPr>
        <w:t>and their qualities</w:t>
      </w:r>
    </w:p>
    <w:p w:rsidR="007908B9" w:rsidRDefault="007908B9" w:rsidP="00404EB6">
      <w:pPr>
        <w:rPr>
          <w:rFonts w:asciiTheme="majorHAnsi" w:hAnsiTheme="majorHAnsi"/>
          <w:sz w:val="20"/>
        </w:rPr>
      </w:pPr>
    </w:p>
    <w:p w:rsidR="007908B9" w:rsidRPr="007908B9" w:rsidRDefault="007908B9" w:rsidP="00404EB6">
      <w:pPr>
        <w:rPr>
          <w:rFonts w:asciiTheme="majorHAnsi" w:hAnsiTheme="majorHAnsi"/>
          <w:b/>
          <w:sz w:val="20"/>
        </w:rPr>
      </w:pPr>
      <w:proofErr w:type="spellStart"/>
      <w:r w:rsidRPr="007908B9">
        <w:rPr>
          <w:rFonts w:asciiTheme="majorHAnsi" w:hAnsiTheme="majorHAnsi"/>
          <w:b/>
          <w:sz w:val="20"/>
        </w:rPr>
        <w:t>Transdisciplinary</w:t>
      </w:r>
      <w:proofErr w:type="spellEnd"/>
      <w:r w:rsidRPr="007908B9">
        <w:rPr>
          <w:rFonts w:asciiTheme="majorHAnsi" w:hAnsiTheme="majorHAnsi"/>
          <w:b/>
          <w:sz w:val="20"/>
        </w:rPr>
        <w:t xml:space="preserve"> Links</w:t>
      </w:r>
    </w:p>
    <w:p w:rsidR="007908B9" w:rsidRPr="007908B9" w:rsidRDefault="007908B9" w:rsidP="007908B9">
      <w:pPr>
        <w:pStyle w:val="ListParagraph"/>
        <w:numPr>
          <w:ilvl w:val="0"/>
          <w:numId w:val="3"/>
        </w:numPr>
        <w:rPr>
          <w:rFonts w:asciiTheme="majorHAnsi" w:hAnsiTheme="majorHAnsi"/>
          <w:sz w:val="20"/>
        </w:rPr>
      </w:pPr>
      <w:r w:rsidRPr="007908B9">
        <w:rPr>
          <w:rFonts w:asciiTheme="majorHAnsi" w:hAnsiTheme="majorHAnsi"/>
          <w:sz w:val="20"/>
        </w:rPr>
        <w:t xml:space="preserve">Research Project: </w:t>
      </w:r>
    </w:p>
    <w:p w:rsidR="007908B9" w:rsidRDefault="007908B9" w:rsidP="007908B9">
      <w:pPr>
        <w:pStyle w:val="ListParagraph"/>
        <w:numPr>
          <w:ilvl w:val="1"/>
          <w:numId w:val="3"/>
        </w:numPr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Essay</w:t>
      </w:r>
      <w:r w:rsidR="004E41C9">
        <w:rPr>
          <w:rFonts w:asciiTheme="majorHAnsi" w:hAnsiTheme="majorHAnsi"/>
          <w:sz w:val="20"/>
        </w:rPr>
        <w:t xml:space="preserve"> (5 paragraphs)</w:t>
      </w:r>
    </w:p>
    <w:p w:rsidR="004E41C9" w:rsidRDefault="007908B9" w:rsidP="007908B9">
      <w:pPr>
        <w:pStyle w:val="ListParagraph"/>
        <w:numPr>
          <w:ilvl w:val="1"/>
          <w:numId w:val="3"/>
        </w:numPr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Final product / presentation (March 4 TBC)</w:t>
      </w:r>
    </w:p>
    <w:p w:rsidR="004E41C9" w:rsidRDefault="004E41C9" w:rsidP="004E41C9">
      <w:pPr>
        <w:pStyle w:val="ListParagraph"/>
        <w:numPr>
          <w:ilvl w:val="2"/>
          <w:numId w:val="3"/>
        </w:numPr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Barbara will:</w:t>
      </w:r>
    </w:p>
    <w:p w:rsidR="004E41C9" w:rsidRDefault="004E41C9" w:rsidP="004E41C9">
      <w:pPr>
        <w:pStyle w:val="ListParagraph"/>
        <w:numPr>
          <w:ilvl w:val="3"/>
          <w:numId w:val="3"/>
        </w:numPr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 xml:space="preserve"> </w:t>
      </w:r>
      <w:proofErr w:type="gramStart"/>
      <w:r>
        <w:rPr>
          <w:rFonts w:asciiTheme="majorHAnsi" w:hAnsiTheme="majorHAnsi"/>
          <w:sz w:val="20"/>
        </w:rPr>
        <w:t>do</w:t>
      </w:r>
      <w:proofErr w:type="gramEnd"/>
      <w:r>
        <w:rPr>
          <w:rFonts w:asciiTheme="majorHAnsi" w:hAnsiTheme="majorHAnsi"/>
          <w:sz w:val="20"/>
        </w:rPr>
        <w:t xml:space="preserve"> checklist for effective research questions</w:t>
      </w:r>
    </w:p>
    <w:p w:rsidR="004E41C9" w:rsidRDefault="004E41C9" w:rsidP="004E41C9">
      <w:pPr>
        <w:pStyle w:val="ListParagraph"/>
        <w:numPr>
          <w:ilvl w:val="3"/>
          <w:numId w:val="3"/>
        </w:numPr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Prepare sample of recording cards</w:t>
      </w:r>
    </w:p>
    <w:p w:rsidR="00404EB6" w:rsidRPr="007908B9" w:rsidRDefault="004E41C9" w:rsidP="004E41C9">
      <w:pPr>
        <w:pStyle w:val="ListParagraph"/>
        <w:numPr>
          <w:ilvl w:val="3"/>
          <w:numId w:val="3"/>
        </w:numPr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Reevaluate lesson and send to us</w:t>
      </w:r>
    </w:p>
    <w:p w:rsidR="00404EB6" w:rsidRDefault="00404EB6" w:rsidP="00404EB6">
      <w:pPr>
        <w:pBdr>
          <w:bottom w:val="single" w:sz="6" w:space="1" w:color="auto"/>
        </w:pBdr>
        <w:rPr>
          <w:rFonts w:asciiTheme="majorHAnsi" w:hAnsiTheme="majorHAnsi"/>
          <w:sz w:val="20"/>
        </w:rPr>
      </w:pPr>
    </w:p>
    <w:p w:rsidR="00283D0B" w:rsidRPr="00404EB6" w:rsidRDefault="00283D0B" w:rsidP="00404EB6">
      <w:pPr>
        <w:rPr>
          <w:rFonts w:asciiTheme="majorHAnsi" w:hAnsiTheme="majorHAnsi"/>
          <w:sz w:val="20"/>
        </w:rPr>
      </w:pPr>
    </w:p>
    <w:p w:rsidR="00A70421" w:rsidRPr="00404EB6" w:rsidRDefault="00404EB6" w:rsidP="00404EB6">
      <w:pPr>
        <w:rPr>
          <w:rFonts w:asciiTheme="majorHAnsi" w:hAnsiTheme="majorHAnsi"/>
          <w:b/>
          <w:sz w:val="20"/>
        </w:rPr>
      </w:pPr>
      <w:r w:rsidRPr="00404EB6">
        <w:rPr>
          <w:rFonts w:asciiTheme="majorHAnsi" w:hAnsiTheme="majorHAnsi"/>
          <w:b/>
          <w:sz w:val="20"/>
        </w:rPr>
        <w:t>Guiding Questions (to open unit) / Lines of Inquiry:</w:t>
      </w:r>
    </w:p>
    <w:p w:rsidR="00283D0B" w:rsidRPr="00283D0B" w:rsidRDefault="00283D0B" w:rsidP="00283D0B">
      <w:pPr>
        <w:rPr>
          <w:rFonts w:asciiTheme="majorHAnsi" w:hAnsiTheme="majorHAnsi"/>
          <w:sz w:val="20"/>
        </w:rPr>
      </w:pPr>
    </w:p>
    <w:p w:rsidR="00283D0B" w:rsidRPr="00BB6E5E" w:rsidRDefault="00404EB6" w:rsidP="00283D0B">
      <w:pPr>
        <w:rPr>
          <w:rFonts w:asciiTheme="majorHAnsi" w:hAnsiTheme="majorHAnsi"/>
          <w:b/>
          <w:sz w:val="20"/>
        </w:rPr>
      </w:pPr>
      <w:r w:rsidRPr="00BB6E5E">
        <w:rPr>
          <w:rFonts w:asciiTheme="majorHAnsi" w:hAnsiTheme="majorHAnsi"/>
          <w:b/>
          <w:sz w:val="20"/>
        </w:rPr>
        <w:t>Why are people remembered or n</w:t>
      </w:r>
      <w:r w:rsidR="00283D0B" w:rsidRPr="00BB6E5E">
        <w:rPr>
          <w:rFonts w:asciiTheme="majorHAnsi" w:hAnsiTheme="majorHAnsi"/>
          <w:b/>
          <w:sz w:val="20"/>
        </w:rPr>
        <w:t>ot remembered?</w:t>
      </w:r>
    </w:p>
    <w:p w:rsidR="00283D0B" w:rsidRPr="00283D0B" w:rsidRDefault="00283D0B" w:rsidP="00283D0B">
      <w:pPr>
        <w:pStyle w:val="ListParagraph"/>
        <w:numPr>
          <w:ilvl w:val="0"/>
          <w:numId w:val="3"/>
        </w:numPr>
        <w:rPr>
          <w:rFonts w:asciiTheme="majorHAnsi" w:hAnsiTheme="majorHAnsi"/>
          <w:sz w:val="20"/>
        </w:rPr>
      </w:pPr>
      <w:r w:rsidRPr="00283D0B">
        <w:rPr>
          <w:rFonts w:asciiTheme="majorHAnsi" w:hAnsiTheme="majorHAnsi"/>
          <w:sz w:val="20"/>
        </w:rPr>
        <w:t>Why these people are considered important?</w:t>
      </w:r>
    </w:p>
    <w:p w:rsidR="00283D0B" w:rsidRPr="00283D0B" w:rsidRDefault="00283D0B" w:rsidP="00283D0B">
      <w:pPr>
        <w:pStyle w:val="ListParagraph"/>
        <w:numPr>
          <w:ilvl w:val="0"/>
          <w:numId w:val="3"/>
        </w:numPr>
        <w:rPr>
          <w:rFonts w:asciiTheme="majorHAnsi" w:hAnsiTheme="majorHAnsi"/>
          <w:sz w:val="20"/>
        </w:rPr>
      </w:pPr>
      <w:r w:rsidRPr="00283D0B">
        <w:rPr>
          <w:rFonts w:asciiTheme="majorHAnsi" w:hAnsiTheme="majorHAnsi"/>
          <w:sz w:val="20"/>
        </w:rPr>
        <w:t>How they overcame obstacles to accomplish what they did?</w:t>
      </w:r>
    </w:p>
    <w:p w:rsidR="00283D0B" w:rsidRPr="00283D0B" w:rsidRDefault="00283D0B" w:rsidP="00283D0B">
      <w:pPr>
        <w:pStyle w:val="ListParagraph"/>
        <w:numPr>
          <w:ilvl w:val="0"/>
          <w:numId w:val="3"/>
        </w:numPr>
        <w:rPr>
          <w:rFonts w:asciiTheme="majorHAnsi" w:hAnsiTheme="majorHAnsi"/>
          <w:sz w:val="20"/>
        </w:rPr>
      </w:pPr>
      <w:r w:rsidRPr="00283D0B">
        <w:rPr>
          <w:rFonts w:asciiTheme="majorHAnsi" w:hAnsiTheme="majorHAnsi"/>
          <w:sz w:val="20"/>
        </w:rPr>
        <w:t>How the time and place in which they lived influenced who they were, the decisions they made, and what they accomplished?</w:t>
      </w:r>
    </w:p>
    <w:p w:rsidR="00283D0B" w:rsidRPr="00283D0B" w:rsidRDefault="00283D0B" w:rsidP="00283D0B">
      <w:pPr>
        <w:pStyle w:val="ListParagraph"/>
        <w:numPr>
          <w:ilvl w:val="0"/>
          <w:numId w:val="3"/>
        </w:numPr>
        <w:rPr>
          <w:rFonts w:asciiTheme="majorHAnsi" w:hAnsiTheme="majorHAnsi"/>
          <w:sz w:val="20"/>
        </w:rPr>
      </w:pPr>
      <w:r w:rsidRPr="00283D0B">
        <w:rPr>
          <w:rFonts w:asciiTheme="majorHAnsi" w:hAnsiTheme="majorHAnsi"/>
          <w:sz w:val="20"/>
        </w:rPr>
        <w:t>How they influenced people of their own time and subsequent times?</w:t>
      </w:r>
    </w:p>
    <w:p w:rsidR="00283D0B" w:rsidRPr="00283D0B" w:rsidRDefault="00283D0B" w:rsidP="00283D0B">
      <w:pPr>
        <w:pStyle w:val="ListParagraph"/>
        <w:numPr>
          <w:ilvl w:val="0"/>
          <w:numId w:val="3"/>
        </w:numPr>
        <w:rPr>
          <w:rFonts w:asciiTheme="majorHAnsi" w:hAnsiTheme="majorHAnsi"/>
          <w:sz w:val="20"/>
        </w:rPr>
      </w:pPr>
      <w:proofErr w:type="spellStart"/>
      <w:r>
        <w:rPr>
          <w:rFonts w:asciiTheme="majorHAnsi" w:hAnsiTheme="majorHAnsi"/>
          <w:sz w:val="20"/>
        </w:rPr>
        <w:t>Eg</w:t>
      </w:r>
      <w:proofErr w:type="spellEnd"/>
      <w:r>
        <w:rPr>
          <w:rFonts w:asciiTheme="majorHAnsi" w:hAnsiTheme="majorHAnsi"/>
          <w:sz w:val="20"/>
        </w:rPr>
        <w:t xml:space="preserve"> </w:t>
      </w:r>
      <w:r w:rsidRPr="00283D0B">
        <w:rPr>
          <w:rFonts w:asciiTheme="majorHAnsi" w:hAnsiTheme="majorHAnsi"/>
          <w:sz w:val="20"/>
        </w:rPr>
        <w:t>Brave Harriet – first person to fly but was not remembered</w:t>
      </w:r>
    </w:p>
    <w:p w:rsidR="00A70421" w:rsidRPr="00283D0B" w:rsidRDefault="00A70421" w:rsidP="00283D0B">
      <w:pPr>
        <w:ind w:left="360"/>
        <w:rPr>
          <w:rFonts w:asciiTheme="majorHAnsi" w:hAnsiTheme="majorHAnsi"/>
          <w:sz w:val="20"/>
        </w:rPr>
      </w:pPr>
    </w:p>
    <w:p w:rsidR="00404EB6" w:rsidRPr="00BB6E5E" w:rsidRDefault="00283D0B" w:rsidP="00283D0B">
      <w:pPr>
        <w:rPr>
          <w:rFonts w:asciiTheme="majorHAnsi" w:hAnsiTheme="majorHAnsi"/>
          <w:b/>
          <w:sz w:val="20"/>
        </w:rPr>
      </w:pPr>
      <w:r w:rsidRPr="00BB6E5E">
        <w:rPr>
          <w:rFonts w:asciiTheme="majorHAnsi" w:hAnsiTheme="majorHAnsi"/>
          <w:b/>
          <w:sz w:val="20"/>
        </w:rPr>
        <w:t xml:space="preserve">What makes a </w:t>
      </w:r>
      <w:r w:rsidR="00404EB6" w:rsidRPr="00BB6E5E">
        <w:rPr>
          <w:rFonts w:asciiTheme="majorHAnsi" w:hAnsiTheme="majorHAnsi"/>
          <w:b/>
          <w:sz w:val="20"/>
        </w:rPr>
        <w:t xml:space="preserve">successful </w:t>
      </w:r>
      <w:r w:rsidRPr="00BB6E5E">
        <w:rPr>
          <w:rFonts w:asciiTheme="majorHAnsi" w:hAnsiTheme="majorHAnsi"/>
          <w:b/>
          <w:sz w:val="20"/>
        </w:rPr>
        <w:t>leader?</w:t>
      </w:r>
    </w:p>
    <w:p w:rsidR="00404EB6" w:rsidRDefault="00404EB6" w:rsidP="00283D0B">
      <w:pPr>
        <w:rPr>
          <w:rFonts w:asciiTheme="majorHAnsi" w:hAnsiTheme="majorHAnsi"/>
          <w:b/>
          <w:sz w:val="20"/>
        </w:rPr>
      </w:pPr>
    </w:p>
    <w:p w:rsidR="00BB6E5E" w:rsidRPr="00BB6E5E" w:rsidRDefault="00404EB6" w:rsidP="00283D0B">
      <w:pPr>
        <w:rPr>
          <w:rFonts w:asciiTheme="majorHAnsi" w:hAnsiTheme="majorHAnsi"/>
          <w:b/>
          <w:sz w:val="20"/>
        </w:rPr>
      </w:pPr>
      <w:r w:rsidRPr="00BB6E5E">
        <w:rPr>
          <w:rFonts w:asciiTheme="majorHAnsi" w:hAnsiTheme="majorHAnsi"/>
          <w:b/>
          <w:sz w:val="20"/>
        </w:rPr>
        <w:t>What is culture?  What is society?</w:t>
      </w:r>
    </w:p>
    <w:p w:rsidR="00BB6E5E" w:rsidRDefault="00BB6E5E" w:rsidP="00283D0B">
      <w:pPr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Compare minority cultures of China (language, art, dress, food, etc)</w:t>
      </w:r>
    </w:p>
    <w:p w:rsidR="00404EB6" w:rsidRPr="00404EB6" w:rsidRDefault="00BB6E5E" w:rsidP="00283D0B">
      <w:pPr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Cultural iceberg</w:t>
      </w:r>
    </w:p>
    <w:p w:rsidR="00404EB6" w:rsidRDefault="00404EB6" w:rsidP="00283D0B">
      <w:pPr>
        <w:rPr>
          <w:rFonts w:asciiTheme="majorHAnsi" w:hAnsiTheme="majorHAnsi"/>
          <w:b/>
          <w:sz w:val="20"/>
        </w:rPr>
      </w:pPr>
    </w:p>
    <w:p w:rsidR="00F57A98" w:rsidRPr="00BB6E5E" w:rsidRDefault="00404EB6" w:rsidP="00283D0B">
      <w:pPr>
        <w:rPr>
          <w:rFonts w:asciiTheme="majorHAnsi" w:hAnsiTheme="majorHAnsi"/>
          <w:b/>
          <w:sz w:val="20"/>
        </w:rPr>
      </w:pPr>
      <w:r w:rsidRPr="00BB6E5E">
        <w:rPr>
          <w:rFonts w:asciiTheme="majorHAnsi" w:hAnsiTheme="majorHAnsi"/>
          <w:b/>
          <w:sz w:val="20"/>
        </w:rPr>
        <w:t>How h</w:t>
      </w:r>
      <w:r w:rsidR="00F57A98" w:rsidRPr="00BB6E5E">
        <w:rPr>
          <w:rFonts w:asciiTheme="majorHAnsi" w:hAnsiTheme="majorHAnsi"/>
          <w:b/>
          <w:sz w:val="20"/>
        </w:rPr>
        <w:t xml:space="preserve">ave leaders influenced culture </w:t>
      </w:r>
      <w:r w:rsidRPr="00BB6E5E">
        <w:rPr>
          <w:rFonts w:asciiTheme="majorHAnsi" w:hAnsiTheme="majorHAnsi"/>
          <w:b/>
          <w:sz w:val="20"/>
        </w:rPr>
        <w:t>and society?</w:t>
      </w:r>
    </w:p>
    <w:p w:rsidR="00F57A98" w:rsidRDefault="00F57A98" w:rsidP="00283D0B">
      <w:pPr>
        <w:rPr>
          <w:rFonts w:asciiTheme="majorHAnsi" w:hAnsiTheme="majorHAnsi"/>
          <w:sz w:val="20"/>
        </w:rPr>
      </w:pPr>
    </w:p>
    <w:p w:rsidR="00F57A98" w:rsidRDefault="00F57A98" w:rsidP="00283D0B">
      <w:pPr>
        <w:pBdr>
          <w:bottom w:val="single" w:sz="6" w:space="1" w:color="auto"/>
        </w:pBdr>
        <w:rPr>
          <w:rFonts w:asciiTheme="majorHAnsi" w:hAnsiTheme="majorHAnsi"/>
          <w:sz w:val="20"/>
        </w:rPr>
      </w:pPr>
    </w:p>
    <w:p w:rsidR="004E41C9" w:rsidRDefault="004E41C9" w:rsidP="00283D0B">
      <w:pPr>
        <w:rPr>
          <w:rFonts w:asciiTheme="majorHAnsi" w:hAnsiTheme="majorHAnsi"/>
          <w:sz w:val="20"/>
        </w:rPr>
      </w:pPr>
    </w:p>
    <w:p w:rsidR="004E41C9" w:rsidRPr="004E41C9" w:rsidRDefault="004E41C9" w:rsidP="00283D0B">
      <w:pPr>
        <w:rPr>
          <w:rFonts w:asciiTheme="majorHAnsi" w:hAnsiTheme="majorHAnsi"/>
          <w:b/>
          <w:sz w:val="20"/>
        </w:rPr>
      </w:pPr>
      <w:r w:rsidRPr="004E41C9">
        <w:rPr>
          <w:rFonts w:asciiTheme="majorHAnsi" w:hAnsiTheme="majorHAnsi"/>
          <w:b/>
          <w:sz w:val="20"/>
        </w:rPr>
        <w:t>Projected Timeline</w:t>
      </w:r>
    </w:p>
    <w:p w:rsidR="00F57A98" w:rsidRDefault="00F57A98" w:rsidP="00283D0B">
      <w:pPr>
        <w:rPr>
          <w:rFonts w:asciiTheme="majorHAnsi" w:hAnsiTheme="majorHAnsi"/>
          <w:sz w:val="20"/>
        </w:rPr>
      </w:pPr>
    </w:p>
    <w:p w:rsidR="00F57A98" w:rsidRDefault="00F57A98" w:rsidP="00283D0B">
      <w:pPr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Week 1: Guiding Questions</w:t>
      </w:r>
    </w:p>
    <w:p w:rsidR="00F57A98" w:rsidRDefault="00F57A98" w:rsidP="00283D0B">
      <w:pPr>
        <w:rPr>
          <w:rFonts w:asciiTheme="majorHAnsi" w:hAnsiTheme="majorHAnsi"/>
          <w:sz w:val="20"/>
        </w:rPr>
      </w:pPr>
    </w:p>
    <w:p w:rsidR="00281896" w:rsidRDefault="00F57A98" w:rsidP="00F57A98">
      <w:pPr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Week 2:</w:t>
      </w:r>
      <w:r w:rsidRPr="00F57A98">
        <w:rPr>
          <w:rFonts w:asciiTheme="majorHAnsi" w:hAnsiTheme="majorHAnsi"/>
          <w:sz w:val="20"/>
        </w:rPr>
        <w:t xml:space="preserve"> </w:t>
      </w:r>
      <w:r w:rsidR="00281896">
        <w:rPr>
          <w:rFonts w:asciiTheme="majorHAnsi" w:hAnsiTheme="majorHAnsi"/>
          <w:sz w:val="20"/>
        </w:rPr>
        <w:t>Initial Explorations</w:t>
      </w:r>
      <w:r>
        <w:rPr>
          <w:rFonts w:asciiTheme="majorHAnsi" w:hAnsiTheme="majorHAnsi"/>
          <w:sz w:val="20"/>
        </w:rPr>
        <w:t>, Initial Wonderings</w:t>
      </w:r>
    </w:p>
    <w:p w:rsidR="00281896" w:rsidRDefault="00281896" w:rsidP="00281896">
      <w:pPr>
        <w:pStyle w:val="ListParagraph"/>
        <w:numPr>
          <w:ilvl w:val="0"/>
          <w:numId w:val="3"/>
        </w:numPr>
        <w:rPr>
          <w:rFonts w:asciiTheme="majorHAnsi" w:hAnsiTheme="majorHAnsi"/>
          <w:sz w:val="20"/>
        </w:rPr>
      </w:pPr>
      <w:proofErr w:type="gramStart"/>
      <w:r w:rsidRPr="00281896">
        <w:rPr>
          <w:rFonts w:asciiTheme="majorHAnsi" w:hAnsiTheme="majorHAnsi"/>
          <w:sz w:val="20"/>
        </w:rPr>
        <w:t>go</w:t>
      </w:r>
      <w:proofErr w:type="gramEnd"/>
      <w:r w:rsidRPr="00281896">
        <w:rPr>
          <w:rFonts w:asciiTheme="majorHAnsi" w:hAnsiTheme="majorHAnsi"/>
          <w:sz w:val="20"/>
        </w:rPr>
        <w:t xml:space="preserve"> through books &amp; find cool facts about China; locate and stick on</w:t>
      </w:r>
      <w:r>
        <w:rPr>
          <w:rFonts w:asciiTheme="majorHAnsi" w:hAnsiTheme="majorHAnsi"/>
          <w:sz w:val="20"/>
        </w:rPr>
        <w:t xml:space="preserve"> </w:t>
      </w:r>
      <w:r w:rsidRPr="00281896">
        <w:rPr>
          <w:rFonts w:asciiTheme="majorHAnsi" w:hAnsiTheme="majorHAnsi"/>
          <w:sz w:val="20"/>
        </w:rPr>
        <w:t>map</w:t>
      </w:r>
    </w:p>
    <w:p w:rsidR="00281896" w:rsidRDefault="00281896" w:rsidP="00281896">
      <w:pPr>
        <w:pStyle w:val="ListParagraph"/>
        <w:numPr>
          <w:ilvl w:val="0"/>
          <w:numId w:val="3"/>
        </w:numPr>
        <w:rPr>
          <w:rFonts w:asciiTheme="majorHAnsi" w:hAnsiTheme="majorHAnsi"/>
          <w:sz w:val="20"/>
        </w:rPr>
      </w:pPr>
      <w:proofErr w:type="gramStart"/>
      <w:r>
        <w:rPr>
          <w:rFonts w:asciiTheme="majorHAnsi" w:hAnsiTheme="majorHAnsi"/>
          <w:sz w:val="20"/>
        </w:rPr>
        <w:t>determine</w:t>
      </w:r>
      <w:proofErr w:type="gramEnd"/>
      <w:r>
        <w:rPr>
          <w:rFonts w:asciiTheme="majorHAnsi" w:hAnsiTheme="majorHAnsi"/>
          <w:sz w:val="20"/>
        </w:rPr>
        <w:t xml:space="preserve"> initial wonderings</w:t>
      </w:r>
    </w:p>
    <w:p w:rsidR="00281896" w:rsidRPr="00281896" w:rsidRDefault="00281896" w:rsidP="00281896">
      <w:pPr>
        <w:pStyle w:val="ListParagraph"/>
        <w:numPr>
          <w:ilvl w:val="0"/>
          <w:numId w:val="3"/>
        </w:numPr>
        <w:rPr>
          <w:rFonts w:asciiTheme="majorHAnsi" w:hAnsiTheme="majorHAnsi"/>
          <w:sz w:val="20"/>
        </w:rPr>
      </w:pPr>
      <w:proofErr w:type="gramStart"/>
      <w:r>
        <w:rPr>
          <w:rFonts w:asciiTheme="majorHAnsi" w:hAnsiTheme="majorHAnsi"/>
          <w:sz w:val="20"/>
        </w:rPr>
        <w:t>introduce</w:t>
      </w:r>
      <w:proofErr w:type="gramEnd"/>
      <w:r>
        <w:rPr>
          <w:rFonts w:asciiTheme="majorHAnsi" w:hAnsiTheme="majorHAnsi"/>
          <w:sz w:val="20"/>
        </w:rPr>
        <w:t xml:space="preserve"> research process (w/ Barbara)</w:t>
      </w:r>
    </w:p>
    <w:p w:rsidR="00F57A98" w:rsidRPr="00281896" w:rsidRDefault="00F57A98" w:rsidP="00281896">
      <w:pPr>
        <w:pStyle w:val="ListParagraph"/>
        <w:rPr>
          <w:rFonts w:asciiTheme="majorHAnsi" w:hAnsiTheme="majorHAnsi"/>
          <w:sz w:val="20"/>
        </w:rPr>
      </w:pPr>
    </w:p>
    <w:p w:rsidR="00F57A98" w:rsidRDefault="00281896" w:rsidP="00F57A98">
      <w:pPr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Week 3: Continue Research Process</w:t>
      </w:r>
    </w:p>
    <w:p w:rsidR="003C457D" w:rsidRDefault="003C457D" w:rsidP="00283D0B">
      <w:pPr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Week 4</w:t>
      </w:r>
    </w:p>
    <w:p w:rsidR="003C457D" w:rsidRDefault="003C457D" w:rsidP="00283D0B">
      <w:pPr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Week 5</w:t>
      </w:r>
    </w:p>
    <w:p w:rsidR="003C457D" w:rsidRDefault="003C457D" w:rsidP="00283D0B">
      <w:pPr>
        <w:rPr>
          <w:rFonts w:asciiTheme="majorHAnsi" w:hAnsiTheme="majorHAnsi"/>
          <w:sz w:val="20"/>
        </w:rPr>
      </w:pPr>
    </w:p>
    <w:p w:rsidR="001655E5" w:rsidRDefault="003C457D" w:rsidP="00283D0B">
      <w:pPr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Week 6: Assessment and reflections</w:t>
      </w:r>
    </w:p>
    <w:p w:rsidR="004E41C9" w:rsidRDefault="004E41C9" w:rsidP="003C457D">
      <w:pPr>
        <w:ind w:firstLine="720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End product/Presentation: March 4</w:t>
      </w:r>
    </w:p>
    <w:p w:rsidR="004E41C9" w:rsidRDefault="004E41C9" w:rsidP="00283D0B">
      <w:pPr>
        <w:pBdr>
          <w:bottom w:val="single" w:sz="6" w:space="1" w:color="auto"/>
        </w:pBdr>
        <w:rPr>
          <w:rFonts w:asciiTheme="majorHAnsi" w:hAnsiTheme="majorHAnsi"/>
          <w:sz w:val="20"/>
        </w:rPr>
      </w:pPr>
    </w:p>
    <w:p w:rsidR="004E41C9" w:rsidRDefault="004E41C9" w:rsidP="00283D0B">
      <w:pPr>
        <w:rPr>
          <w:rFonts w:asciiTheme="majorHAnsi" w:hAnsiTheme="majorHAnsi"/>
          <w:sz w:val="20"/>
        </w:rPr>
      </w:pPr>
    </w:p>
    <w:p w:rsidR="00283D0B" w:rsidRPr="006F49E4" w:rsidRDefault="004E41C9" w:rsidP="00283D0B">
      <w:pPr>
        <w:rPr>
          <w:rFonts w:asciiTheme="majorHAnsi" w:hAnsiTheme="majorHAnsi"/>
          <w:b/>
          <w:sz w:val="20"/>
        </w:rPr>
      </w:pPr>
      <w:r w:rsidRPr="006F49E4">
        <w:rPr>
          <w:rFonts w:asciiTheme="majorHAnsi" w:hAnsiTheme="majorHAnsi"/>
          <w:b/>
          <w:sz w:val="20"/>
        </w:rPr>
        <w:t>Learning Experiences</w:t>
      </w:r>
    </w:p>
    <w:p w:rsidR="004E41C9" w:rsidRDefault="004E41C9">
      <w:pPr>
        <w:rPr>
          <w:sz w:val="20"/>
        </w:rPr>
      </w:pPr>
    </w:p>
    <w:p w:rsidR="004E41C9" w:rsidRPr="00583B01" w:rsidRDefault="004E41C9">
      <w:pPr>
        <w:rPr>
          <w:rFonts w:asciiTheme="majorHAnsi" w:hAnsiTheme="majorHAnsi"/>
          <w:b/>
          <w:sz w:val="20"/>
        </w:rPr>
      </w:pPr>
      <w:r w:rsidRPr="00583B01">
        <w:rPr>
          <w:rFonts w:asciiTheme="majorHAnsi" w:hAnsiTheme="majorHAnsi"/>
          <w:b/>
          <w:sz w:val="20"/>
        </w:rPr>
        <w:t>Tuning in</w:t>
      </w:r>
      <w:r w:rsidR="00583B01" w:rsidRPr="00583B01">
        <w:rPr>
          <w:rFonts w:asciiTheme="majorHAnsi" w:hAnsiTheme="majorHAnsi"/>
          <w:b/>
          <w:sz w:val="20"/>
        </w:rPr>
        <w:t xml:space="preserve"> / Front loading</w:t>
      </w:r>
      <w:r w:rsidRPr="00583B01">
        <w:rPr>
          <w:rFonts w:asciiTheme="majorHAnsi" w:hAnsiTheme="majorHAnsi"/>
          <w:b/>
          <w:sz w:val="20"/>
        </w:rPr>
        <w:t xml:space="preserve">: </w:t>
      </w:r>
    </w:p>
    <w:p w:rsidR="00583B01" w:rsidRDefault="004E41C9" w:rsidP="00583B01">
      <w:pPr>
        <w:ind w:left="720"/>
        <w:rPr>
          <w:rFonts w:asciiTheme="majorHAnsi" w:hAnsiTheme="majorHAnsi"/>
          <w:sz w:val="20"/>
        </w:rPr>
      </w:pPr>
      <w:r w:rsidRPr="00583B01">
        <w:rPr>
          <w:rFonts w:asciiTheme="majorHAnsi" w:hAnsiTheme="majorHAnsi"/>
          <w:sz w:val="20"/>
        </w:rPr>
        <w:t xml:space="preserve">Geography of China…=&gt; people you know of China =&gt; why remembered =&gt; are they leaders? =&gt; </w:t>
      </w:r>
      <w:proofErr w:type="gramStart"/>
      <w:r w:rsidRPr="00583B01">
        <w:rPr>
          <w:rFonts w:asciiTheme="majorHAnsi" w:hAnsiTheme="majorHAnsi"/>
          <w:sz w:val="20"/>
        </w:rPr>
        <w:t>what</w:t>
      </w:r>
      <w:proofErr w:type="gramEnd"/>
      <w:r w:rsidRPr="00583B01">
        <w:rPr>
          <w:rFonts w:asciiTheme="majorHAnsi" w:hAnsiTheme="majorHAnsi"/>
          <w:sz w:val="20"/>
        </w:rPr>
        <w:t xml:space="preserve"> makes a successful leader?</w:t>
      </w:r>
    </w:p>
    <w:p w:rsidR="00583B01" w:rsidRDefault="00583B01" w:rsidP="00583B01">
      <w:pPr>
        <w:ind w:left="720"/>
        <w:rPr>
          <w:rFonts w:asciiTheme="majorHAnsi" w:hAnsiTheme="majorHAnsi"/>
          <w:sz w:val="20"/>
        </w:rPr>
      </w:pPr>
    </w:p>
    <w:p w:rsidR="004E41C9" w:rsidRPr="00583B01" w:rsidRDefault="00583B01" w:rsidP="00583B01">
      <w:pPr>
        <w:ind w:left="720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Interesting facts about China</w:t>
      </w:r>
    </w:p>
    <w:p w:rsidR="004E41C9" w:rsidRPr="00583B01" w:rsidRDefault="004E41C9" w:rsidP="00583B01">
      <w:pPr>
        <w:ind w:left="720"/>
        <w:rPr>
          <w:rFonts w:asciiTheme="majorHAnsi" w:hAnsiTheme="majorHAnsi"/>
          <w:sz w:val="20"/>
        </w:rPr>
      </w:pPr>
      <w:r w:rsidRPr="00583B01">
        <w:rPr>
          <w:rFonts w:asciiTheme="majorHAnsi" w:hAnsiTheme="majorHAnsi"/>
          <w:sz w:val="20"/>
        </w:rPr>
        <w:t>Discussions (guided questions)</w:t>
      </w:r>
    </w:p>
    <w:p w:rsidR="00583B01" w:rsidRDefault="00583B01" w:rsidP="00583B01">
      <w:pPr>
        <w:ind w:left="720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Timelines</w:t>
      </w:r>
    </w:p>
    <w:p w:rsidR="004E41C9" w:rsidRPr="00583B01" w:rsidRDefault="004E41C9">
      <w:pPr>
        <w:rPr>
          <w:rFonts w:asciiTheme="majorHAnsi" w:hAnsiTheme="majorHAnsi"/>
          <w:sz w:val="20"/>
        </w:rPr>
      </w:pPr>
    </w:p>
    <w:p w:rsidR="00583B01" w:rsidRPr="00583B01" w:rsidRDefault="00583B01" w:rsidP="00583B0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="Verdana"/>
          <w:b/>
          <w:sz w:val="20"/>
          <w:szCs w:val="20"/>
        </w:rPr>
      </w:pPr>
      <w:r w:rsidRPr="00583B01">
        <w:rPr>
          <w:rFonts w:asciiTheme="majorHAnsi" w:hAnsiTheme="majorHAnsi" w:cs="Verdana"/>
          <w:b/>
          <w:sz w:val="20"/>
          <w:szCs w:val="20"/>
        </w:rPr>
        <w:t>Why are people in the past remembered?</w:t>
      </w:r>
    </w:p>
    <w:p w:rsidR="00313EA6" w:rsidRDefault="00313EA6" w:rsidP="00583B01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="Verdana"/>
          <w:sz w:val="20"/>
          <w:szCs w:val="20"/>
        </w:rPr>
      </w:pPr>
      <w:r>
        <w:rPr>
          <w:rFonts w:asciiTheme="majorHAnsi" w:hAnsiTheme="majorHAnsi" w:cs="Verdana"/>
          <w:sz w:val="20"/>
          <w:szCs w:val="20"/>
        </w:rPr>
        <w:t>Brave Harriet &amp; Marco Polo (why are some people remembered and some not)</w:t>
      </w:r>
    </w:p>
    <w:p w:rsidR="00914823" w:rsidRDefault="00583B01" w:rsidP="00583B01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="Verdana"/>
          <w:sz w:val="20"/>
          <w:szCs w:val="20"/>
        </w:rPr>
      </w:pPr>
      <w:r w:rsidRPr="00583B01">
        <w:rPr>
          <w:rFonts w:asciiTheme="majorHAnsi" w:hAnsiTheme="majorHAnsi" w:cs="Verdana"/>
          <w:sz w:val="20"/>
          <w:szCs w:val="20"/>
        </w:rPr>
        <w:t>Biographies</w:t>
      </w:r>
    </w:p>
    <w:p w:rsidR="00313EA6" w:rsidRDefault="00914823" w:rsidP="00313EA6">
      <w:pPr>
        <w:pStyle w:val="ListParagraph"/>
        <w:widowControl w:val="0"/>
        <w:numPr>
          <w:ilvl w:val="1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="Verdana"/>
          <w:sz w:val="20"/>
          <w:szCs w:val="20"/>
        </w:rPr>
      </w:pPr>
      <w:r>
        <w:rPr>
          <w:rFonts w:asciiTheme="majorHAnsi" w:hAnsiTheme="majorHAnsi" w:cs="Verdana"/>
          <w:sz w:val="20"/>
          <w:szCs w:val="20"/>
        </w:rPr>
        <w:t>Dynasties of China Booklet</w:t>
      </w:r>
      <w:r w:rsidR="00313EA6" w:rsidRPr="00313EA6">
        <w:rPr>
          <w:rFonts w:asciiTheme="majorHAnsi" w:hAnsiTheme="majorHAnsi" w:cs="Verdana"/>
          <w:sz w:val="20"/>
          <w:szCs w:val="20"/>
        </w:rPr>
        <w:t xml:space="preserve"> </w:t>
      </w:r>
    </w:p>
    <w:p w:rsidR="00914823" w:rsidRPr="00313EA6" w:rsidRDefault="00313EA6" w:rsidP="00313EA6">
      <w:pPr>
        <w:pStyle w:val="ListParagraph"/>
        <w:widowControl w:val="0"/>
        <w:numPr>
          <w:ilvl w:val="2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="Verdana"/>
          <w:sz w:val="20"/>
          <w:szCs w:val="20"/>
        </w:rPr>
      </w:pPr>
      <w:r>
        <w:rPr>
          <w:rFonts w:asciiTheme="majorHAnsi" w:hAnsiTheme="majorHAnsi" w:cs="Verdana"/>
          <w:sz w:val="20"/>
          <w:szCs w:val="20"/>
        </w:rPr>
        <w:t>Ongoing character webs</w:t>
      </w:r>
    </w:p>
    <w:p w:rsidR="00914823" w:rsidRPr="00914823" w:rsidRDefault="00583B01" w:rsidP="00914823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="Verdana"/>
          <w:sz w:val="20"/>
          <w:szCs w:val="20"/>
        </w:rPr>
      </w:pPr>
      <w:r w:rsidRPr="00914823">
        <w:rPr>
          <w:rFonts w:asciiTheme="majorHAnsi" w:hAnsiTheme="majorHAnsi" w:cs="Verdana"/>
          <w:sz w:val="20"/>
          <w:szCs w:val="20"/>
        </w:rPr>
        <w:t>Research if needed</w:t>
      </w:r>
    </w:p>
    <w:p w:rsidR="00583B01" w:rsidRPr="00583B01" w:rsidRDefault="00583B01" w:rsidP="00583B0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="Verdana"/>
          <w:sz w:val="20"/>
          <w:szCs w:val="20"/>
        </w:rPr>
      </w:pPr>
    </w:p>
    <w:p w:rsidR="00583B01" w:rsidRPr="00583B01" w:rsidRDefault="004E41C9" w:rsidP="00583B0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="Verdana"/>
          <w:b/>
          <w:sz w:val="20"/>
          <w:szCs w:val="20"/>
        </w:rPr>
      </w:pPr>
      <w:r w:rsidRPr="00583B01">
        <w:rPr>
          <w:rFonts w:asciiTheme="majorHAnsi" w:hAnsiTheme="majorHAnsi" w:cs="Verdana"/>
          <w:b/>
          <w:sz w:val="20"/>
          <w:szCs w:val="20"/>
        </w:rPr>
        <w:t>What are the qualities of successful leaders?</w:t>
      </w:r>
      <w:r w:rsidR="00583B01" w:rsidRPr="00583B01">
        <w:rPr>
          <w:rFonts w:asciiTheme="majorHAnsi" w:hAnsiTheme="majorHAnsi" w:cs="Verdana"/>
          <w:b/>
          <w:sz w:val="20"/>
          <w:szCs w:val="20"/>
        </w:rPr>
        <w:t xml:space="preserve"> </w:t>
      </w:r>
    </w:p>
    <w:p w:rsidR="00583B01" w:rsidRPr="00583B01" w:rsidRDefault="00583B01" w:rsidP="00583B01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="Verdana"/>
          <w:sz w:val="20"/>
          <w:szCs w:val="20"/>
        </w:rPr>
      </w:pPr>
      <w:proofErr w:type="gramStart"/>
      <w:r w:rsidRPr="00583B01">
        <w:rPr>
          <w:rFonts w:asciiTheme="majorHAnsi" w:hAnsiTheme="majorHAnsi" w:cs="Verdana"/>
          <w:sz w:val="20"/>
          <w:szCs w:val="20"/>
        </w:rPr>
        <w:t>interviews</w:t>
      </w:r>
      <w:proofErr w:type="gramEnd"/>
      <w:r w:rsidRPr="00583B01">
        <w:rPr>
          <w:rFonts w:asciiTheme="majorHAnsi" w:hAnsiTheme="majorHAnsi" w:cs="Verdana"/>
          <w:sz w:val="20"/>
          <w:szCs w:val="20"/>
        </w:rPr>
        <w:t xml:space="preserve"> with </w:t>
      </w:r>
      <w:proofErr w:type="spellStart"/>
      <w:r w:rsidRPr="00583B01">
        <w:rPr>
          <w:rFonts w:asciiTheme="majorHAnsi" w:hAnsiTheme="majorHAnsi" w:cs="Verdana"/>
          <w:sz w:val="20"/>
          <w:szCs w:val="20"/>
        </w:rPr>
        <w:t>Sacha</w:t>
      </w:r>
      <w:proofErr w:type="spellEnd"/>
      <w:r w:rsidRPr="00583B01">
        <w:rPr>
          <w:rFonts w:asciiTheme="majorHAnsi" w:hAnsiTheme="majorHAnsi" w:cs="Verdana"/>
          <w:sz w:val="20"/>
          <w:szCs w:val="20"/>
        </w:rPr>
        <w:t>, Jason, Kerry</w:t>
      </w:r>
      <w:r w:rsidR="00914823">
        <w:rPr>
          <w:rFonts w:asciiTheme="majorHAnsi" w:hAnsiTheme="majorHAnsi" w:cs="Verdana"/>
          <w:sz w:val="20"/>
          <w:szCs w:val="20"/>
        </w:rPr>
        <w:t>…</w:t>
      </w:r>
    </w:p>
    <w:p w:rsidR="00914823" w:rsidRDefault="00914823" w:rsidP="00583B01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="Verdana"/>
          <w:sz w:val="20"/>
          <w:szCs w:val="20"/>
        </w:rPr>
      </w:pPr>
      <w:r>
        <w:rPr>
          <w:rFonts w:asciiTheme="majorHAnsi" w:hAnsiTheme="majorHAnsi" w:cs="Verdana"/>
          <w:sz w:val="20"/>
          <w:szCs w:val="20"/>
        </w:rPr>
        <w:t>Dynasties of China Booklet</w:t>
      </w:r>
    </w:p>
    <w:p w:rsidR="00914823" w:rsidRDefault="00914823" w:rsidP="00914823">
      <w:pPr>
        <w:pStyle w:val="ListParagraph"/>
        <w:widowControl w:val="0"/>
        <w:numPr>
          <w:ilvl w:val="1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="Verdana"/>
          <w:sz w:val="20"/>
          <w:szCs w:val="20"/>
        </w:rPr>
      </w:pPr>
      <w:r>
        <w:rPr>
          <w:rFonts w:asciiTheme="majorHAnsi" w:hAnsiTheme="majorHAnsi" w:cs="Verdana"/>
          <w:sz w:val="20"/>
          <w:szCs w:val="20"/>
        </w:rPr>
        <w:t>Track ongoing accomplishments</w:t>
      </w:r>
    </w:p>
    <w:p w:rsidR="00914823" w:rsidRDefault="00914823" w:rsidP="00914823">
      <w:pPr>
        <w:pStyle w:val="ListParagraph"/>
        <w:widowControl w:val="0"/>
        <w:numPr>
          <w:ilvl w:val="1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="Verdana"/>
          <w:sz w:val="20"/>
          <w:szCs w:val="20"/>
        </w:rPr>
      </w:pPr>
      <w:r>
        <w:rPr>
          <w:rFonts w:asciiTheme="majorHAnsi" w:hAnsiTheme="majorHAnsi" w:cs="Verdana"/>
          <w:sz w:val="20"/>
          <w:szCs w:val="20"/>
        </w:rPr>
        <w:t>Track ongoing qualities of successful leadership</w:t>
      </w:r>
    </w:p>
    <w:p w:rsidR="00914823" w:rsidRDefault="00914823" w:rsidP="00914823">
      <w:pPr>
        <w:pStyle w:val="ListParagraph"/>
        <w:widowControl w:val="0"/>
        <w:numPr>
          <w:ilvl w:val="1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="Verdana"/>
          <w:sz w:val="20"/>
          <w:szCs w:val="20"/>
        </w:rPr>
      </w:pPr>
      <w:r>
        <w:rPr>
          <w:rFonts w:asciiTheme="majorHAnsi" w:hAnsiTheme="majorHAnsi" w:cs="Verdana"/>
          <w:sz w:val="20"/>
          <w:szCs w:val="20"/>
        </w:rPr>
        <w:t>List positive &amp; negative accomplishments of leaders (debate, T chart)</w:t>
      </w:r>
    </w:p>
    <w:p w:rsidR="004E41C9" w:rsidRPr="00583B01" w:rsidRDefault="004E41C9" w:rsidP="00583B0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="Verdana"/>
          <w:sz w:val="20"/>
          <w:szCs w:val="20"/>
        </w:rPr>
      </w:pPr>
    </w:p>
    <w:p w:rsidR="00583B01" w:rsidRPr="00583B01" w:rsidRDefault="00583B01" w:rsidP="00583B0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="Verdana"/>
          <w:b/>
          <w:sz w:val="20"/>
          <w:szCs w:val="20"/>
        </w:rPr>
      </w:pPr>
      <w:r w:rsidRPr="00583B01">
        <w:rPr>
          <w:rFonts w:asciiTheme="majorHAnsi" w:hAnsiTheme="majorHAnsi" w:cs="Verdana"/>
          <w:b/>
          <w:sz w:val="20"/>
          <w:szCs w:val="20"/>
        </w:rPr>
        <w:t>What changes did rulers bring with their reign?</w:t>
      </w:r>
    </w:p>
    <w:p w:rsidR="003C457D" w:rsidRPr="003C457D" w:rsidRDefault="00583B01" w:rsidP="003C457D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="Verdana"/>
          <w:sz w:val="20"/>
          <w:szCs w:val="20"/>
        </w:rPr>
      </w:pPr>
      <w:r w:rsidRPr="003C457D">
        <w:rPr>
          <w:rFonts w:asciiTheme="majorHAnsi" w:hAnsiTheme="majorHAnsi" w:cs="Verdana"/>
          <w:sz w:val="20"/>
          <w:szCs w:val="20"/>
        </w:rPr>
        <w:t xml:space="preserve">Time lines – what are timelines, how is info organized </w:t>
      </w:r>
      <w:r w:rsidR="00313EA6" w:rsidRPr="003C457D">
        <w:rPr>
          <w:rFonts w:asciiTheme="majorHAnsi" w:hAnsiTheme="majorHAnsi" w:cs="Verdana"/>
          <w:sz w:val="20"/>
          <w:szCs w:val="20"/>
        </w:rPr>
        <w:t>(gr.4 bulletin boards)</w:t>
      </w:r>
    </w:p>
    <w:p w:rsidR="003C457D" w:rsidRDefault="003C457D" w:rsidP="00583B01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="Verdana"/>
          <w:sz w:val="20"/>
          <w:szCs w:val="20"/>
        </w:rPr>
      </w:pPr>
      <w:r w:rsidRPr="003C457D">
        <w:rPr>
          <w:rFonts w:asciiTheme="majorHAnsi" w:hAnsiTheme="majorHAnsi" w:cs="Verdana"/>
          <w:sz w:val="20"/>
          <w:szCs w:val="20"/>
        </w:rPr>
        <w:t>Dynasties of China Booklet – influence on culture</w:t>
      </w:r>
    </w:p>
    <w:p w:rsidR="00583B01" w:rsidRPr="003C457D" w:rsidRDefault="00313EA6" w:rsidP="00583B01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="Verdana"/>
          <w:sz w:val="20"/>
          <w:szCs w:val="20"/>
        </w:rPr>
      </w:pPr>
      <w:r w:rsidRPr="003C457D">
        <w:rPr>
          <w:rFonts w:asciiTheme="majorHAnsi" w:hAnsiTheme="majorHAnsi" w:cs="Verdana"/>
          <w:sz w:val="20"/>
          <w:szCs w:val="20"/>
        </w:rPr>
        <w:t>Track ongoing changes</w:t>
      </w:r>
    </w:p>
    <w:p w:rsidR="00583B01" w:rsidRDefault="00583B01" w:rsidP="00583B0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="Verdana"/>
          <w:sz w:val="20"/>
          <w:szCs w:val="20"/>
        </w:rPr>
      </w:pPr>
    </w:p>
    <w:p w:rsidR="00313EA6" w:rsidRDefault="004E41C9" w:rsidP="00583B0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="Verdana"/>
          <w:b/>
          <w:sz w:val="20"/>
          <w:szCs w:val="20"/>
        </w:rPr>
      </w:pPr>
      <w:r w:rsidRPr="00313EA6">
        <w:rPr>
          <w:rFonts w:asciiTheme="majorHAnsi" w:hAnsiTheme="majorHAnsi" w:cs="Verdana"/>
          <w:b/>
          <w:sz w:val="20"/>
          <w:szCs w:val="20"/>
        </w:rPr>
        <w:t>What is culture? What is society?</w:t>
      </w:r>
    </w:p>
    <w:p w:rsidR="003C457D" w:rsidRPr="003C457D" w:rsidRDefault="00313EA6" w:rsidP="003C457D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="Verdana"/>
          <w:sz w:val="20"/>
          <w:szCs w:val="20"/>
        </w:rPr>
      </w:pPr>
      <w:r w:rsidRPr="003C457D">
        <w:rPr>
          <w:rFonts w:asciiTheme="majorHAnsi" w:hAnsiTheme="majorHAnsi" w:cs="Verdana"/>
          <w:sz w:val="20"/>
          <w:szCs w:val="20"/>
        </w:rPr>
        <w:t>Define culture &amp; society</w:t>
      </w:r>
    </w:p>
    <w:p w:rsidR="0036095D" w:rsidRPr="003C457D" w:rsidRDefault="00313EA6" w:rsidP="00583B01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="Verdana"/>
          <w:sz w:val="20"/>
          <w:szCs w:val="20"/>
        </w:rPr>
      </w:pPr>
      <w:r w:rsidRPr="003C457D">
        <w:rPr>
          <w:rFonts w:asciiTheme="majorHAnsi" w:hAnsiTheme="majorHAnsi" w:cs="Verdana"/>
          <w:sz w:val="20"/>
          <w:szCs w:val="20"/>
        </w:rPr>
        <w:t>Track ongoing changes of rulers’ influence on culture &amp; society</w:t>
      </w:r>
    </w:p>
    <w:p w:rsidR="0036095D" w:rsidRDefault="0036095D" w:rsidP="00583B0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="Verdana"/>
          <w:sz w:val="20"/>
          <w:szCs w:val="20"/>
        </w:rPr>
      </w:pPr>
    </w:p>
    <w:p w:rsidR="004E41C9" w:rsidRPr="00313EA6" w:rsidRDefault="0036095D" w:rsidP="00583B0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="Verdana"/>
          <w:sz w:val="20"/>
          <w:szCs w:val="20"/>
        </w:rPr>
      </w:pPr>
      <w:proofErr w:type="gramStart"/>
      <w:r>
        <w:rPr>
          <w:rFonts w:asciiTheme="majorHAnsi" w:hAnsiTheme="majorHAnsi" w:cs="Verdana"/>
          <w:sz w:val="20"/>
          <w:szCs w:val="20"/>
        </w:rPr>
        <w:t>Connections to art, music, PE?</w:t>
      </w:r>
      <w:proofErr w:type="gramEnd"/>
    </w:p>
    <w:p w:rsidR="004E41C9" w:rsidRDefault="004E41C9">
      <w:pPr>
        <w:rPr>
          <w:sz w:val="20"/>
        </w:rPr>
      </w:pPr>
    </w:p>
    <w:p w:rsidR="004E41C9" w:rsidRDefault="004E41C9">
      <w:pPr>
        <w:pBdr>
          <w:bottom w:val="single" w:sz="6" w:space="1" w:color="auto"/>
        </w:pBdr>
        <w:rPr>
          <w:sz w:val="20"/>
        </w:rPr>
      </w:pPr>
    </w:p>
    <w:p w:rsidR="004E41C9" w:rsidRDefault="004E41C9">
      <w:pPr>
        <w:rPr>
          <w:sz w:val="20"/>
        </w:rPr>
      </w:pPr>
    </w:p>
    <w:p w:rsidR="00283D0B" w:rsidRPr="00283D0B" w:rsidRDefault="00283D0B">
      <w:pPr>
        <w:rPr>
          <w:sz w:val="20"/>
        </w:rPr>
      </w:pPr>
    </w:p>
    <w:p w:rsidR="00283D0B" w:rsidRPr="00404EB6" w:rsidRDefault="00283D0B" w:rsidP="00283D0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rPr>
          <w:rFonts w:asciiTheme="majorHAnsi" w:hAnsiTheme="majorHAnsi" w:cs="Verdana"/>
          <w:b/>
          <w:sz w:val="20"/>
          <w:szCs w:val="20"/>
        </w:rPr>
      </w:pPr>
      <w:r w:rsidRPr="00404EB6">
        <w:rPr>
          <w:rFonts w:asciiTheme="majorHAnsi" w:hAnsiTheme="majorHAnsi" w:cs="Verdana"/>
          <w:b/>
          <w:sz w:val="20"/>
          <w:szCs w:val="20"/>
        </w:rPr>
        <w:t>Resources:</w:t>
      </w:r>
    </w:p>
    <w:p w:rsidR="00283D0B" w:rsidRPr="00283D0B" w:rsidRDefault="00283D0B" w:rsidP="00283D0B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rPr>
          <w:rFonts w:asciiTheme="majorHAnsi" w:hAnsiTheme="majorHAnsi" w:cs="Verdana"/>
          <w:sz w:val="20"/>
          <w:szCs w:val="20"/>
        </w:rPr>
      </w:pPr>
      <w:r w:rsidRPr="00283D0B">
        <w:rPr>
          <w:rFonts w:asciiTheme="majorHAnsi" w:hAnsiTheme="majorHAnsi" w:cs="Verdana"/>
          <w:sz w:val="20"/>
          <w:szCs w:val="20"/>
        </w:rPr>
        <w:t>Cultural iceberg poster</w:t>
      </w:r>
    </w:p>
    <w:p w:rsidR="00281896" w:rsidRDefault="00283D0B" w:rsidP="00283D0B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rPr>
          <w:rFonts w:asciiTheme="majorHAnsi" w:hAnsiTheme="majorHAnsi" w:cs="Verdana"/>
          <w:sz w:val="20"/>
          <w:szCs w:val="20"/>
        </w:rPr>
      </w:pPr>
      <w:r>
        <w:rPr>
          <w:rFonts w:asciiTheme="majorHAnsi" w:hAnsiTheme="majorHAnsi" w:cs="Verdana"/>
          <w:sz w:val="20"/>
          <w:szCs w:val="20"/>
        </w:rPr>
        <w:t>Brave Harriet (remembering people)</w:t>
      </w:r>
    </w:p>
    <w:p w:rsidR="00281896" w:rsidRDefault="00281896" w:rsidP="00283D0B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rPr>
          <w:rFonts w:asciiTheme="majorHAnsi" w:hAnsiTheme="majorHAnsi" w:cs="Verdana"/>
          <w:sz w:val="20"/>
          <w:szCs w:val="20"/>
        </w:rPr>
      </w:pPr>
      <w:r>
        <w:rPr>
          <w:rFonts w:asciiTheme="majorHAnsi" w:hAnsiTheme="majorHAnsi" w:cs="Verdana"/>
          <w:sz w:val="20"/>
          <w:szCs w:val="20"/>
        </w:rPr>
        <w:t>Britannica Encyclopedia website (online database)</w:t>
      </w:r>
    </w:p>
    <w:p w:rsidR="00281896" w:rsidRDefault="00281896" w:rsidP="00283D0B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rPr>
          <w:rFonts w:asciiTheme="majorHAnsi" w:hAnsiTheme="majorHAnsi" w:cs="Verdana"/>
          <w:sz w:val="20"/>
          <w:szCs w:val="20"/>
        </w:rPr>
      </w:pPr>
      <w:r>
        <w:rPr>
          <w:rFonts w:asciiTheme="majorHAnsi" w:hAnsiTheme="majorHAnsi" w:cs="Verdana"/>
          <w:sz w:val="20"/>
          <w:szCs w:val="20"/>
        </w:rPr>
        <w:t>Culture Grams (online database)</w:t>
      </w:r>
    </w:p>
    <w:p w:rsidR="003C457D" w:rsidRDefault="00281896" w:rsidP="00283D0B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rPr>
          <w:rFonts w:asciiTheme="majorHAnsi" w:hAnsiTheme="majorHAnsi" w:cs="Verdana"/>
          <w:sz w:val="20"/>
          <w:szCs w:val="20"/>
        </w:rPr>
      </w:pPr>
      <w:r>
        <w:rPr>
          <w:rFonts w:asciiTheme="majorHAnsi" w:hAnsiTheme="majorHAnsi" w:cs="Verdana"/>
          <w:sz w:val="20"/>
          <w:szCs w:val="20"/>
        </w:rPr>
        <w:t>Cart of books</w:t>
      </w:r>
    </w:p>
    <w:p w:rsidR="003C457D" w:rsidRDefault="003C457D" w:rsidP="00283D0B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rPr>
          <w:rFonts w:asciiTheme="majorHAnsi" w:hAnsiTheme="majorHAnsi" w:cs="Verdana"/>
          <w:sz w:val="20"/>
          <w:szCs w:val="20"/>
        </w:rPr>
      </w:pPr>
      <w:r>
        <w:rPr>
          <w:rFonts w:asciiTheme="majorHAnsi" w:hAnsiTheme="majorHAnsi" w:cs="Verdana"/>
          <w:sz w:val="20"/>
          <w:szCs w:val="20"/>
        </w:rPr>
        <w:t>Single Shard by Linda Sue Park (read aloud about homeless boy who wants to be a potter’s apprentice)</w:t>
      </w:r>
    </w:p>
    <w:p w:rsidR="003C457D" w:rsidRDefault="003C457D" w:rsidP="003C457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rPr>
          <w:rFonts w:asciiTheme="majorHAnsi" w:hAnsiTheme="majorHAnsi" w:cs="Verdana"/>
          <w:sz w:val="20"/>
          <w:szCs w:val="20"/>
        </w:rPr>
      </w:pPr>
    </w:p>
    <w:p w:rsidR="003C457D" w:rsidRPr="003C457D" w:rsidRDefault="003C457D" w:rsidP="003C457D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rPr>
          <w:rFonts w:asciiTheme="majorHAnsi" w:hAnsiTheme="majorHAnsi" w:cs="Verdana"/>
          <w:sz w:val="20"/>
          <w:szCs w:val="20"/>
        </w:rPr>
      </w:pPr>
      <w:r w:rsidRPr="003C457D">
        <w:rPr>
          <w:rFonts w:asciiTheme="majorHAnsi" w:hAnsiTheme="majorHAnsi" w:cs="Verdana"/>
          <w:sz w:val="20"/>
          <w:szCs w:val="20"/>
        </w:rPr>
        <w:t>Dynasties of China &amp; suggested activities)</w:t>
      </w:r>
    </w:p>
    <w:p w:rsidR="00283D0B" w:rsidRPr="006F49E4" w:rsidRDefault="00283D0B" w:rsidP="006F49E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rPr>
          <w:rFonts w:asciiTheme="majorHAnsi" w:hAnsiTheme="majorHAnsi" w:cs="Verdana"/>
          <w:sz w:val="20"/>
          <w:szCs w:val="20"/>
        </w:rPr>
      </w:pPr>
    </w:p>
    <w:p w:rsidR="00840362" w:rsidRDefault="00840362"/>
    <w:sectPr w:rsidR="00840362" w:rsidSect="00840362">
      <w:pgSz w:w="11900" w:h="16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0">
      <w:start w:val="1"/>
      <w:numFmt w:val="bullet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3"/>
    <w:multiLevelType w:val="hybridMultilevel"/>
    <w:tmpl w:val="00000003"/>
    <w:lvl w:ilvl="0" w:tplc="00000000">
      <w:start w:val="1"/>
      <w:numFmt w:val="bullet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5"/>
    <w:multiLevelType w:val="hybridMultilevel"/>
    <w:tmpl w:val="00000005"/>
    <w:lvl w:ilvl="0" w:tplc="00000000">
      <w:start w:val="1"/>
      <w:numFmt w:val="bullet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45025BC"/>
    <w:multiLevelType w:val="hybridMultilevel"/>
    <w:tmpl w:val="DECCF508"/>
    <w:lvl w:ilvl="0" w:tplc="1388CEB8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Verdan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D244E2"/>
    <w:multiLevelType w:val="hybridMultilevel"/>
    <w:tmpl w:val="D918EEAA"/>
    <w:lvl w:ilvl="0" w:tplc="55B0C9DE">
      <w:start w:val="2"/>
      <w:numFmt w:val="bullet"/>
      <w:lvlText w:val="-"/>
      <w:lvlJc w:val="left"/>
      <w:pPr>
        <w:ind w:left="720" w:hanging="360"/>
      </w:pPr>
      <w:rPr>
        <w:rFonts w:ascii="Garamond" w:eastAsiaTheme="minorHAnsi" w:hAnsi="Garamond" w:cs="Verdan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060B30"/>
    <w:multiLevelType w:val="hybridMultilevel"/>
    <w:tmpl w:val="87AAED40"/>
    <w:lvl w:ilvl="0" w:tplc="7D0CAC40">
      <w:start w:val="2"/>
      <w:numFmt w:val="bullet"/>
      <w:lvlText w:val="-"/>
      <w:lvlJc w:val="left"/>
      <w:pPr>
        <w:ind w:left="580" w:hanging="360"/>
      </w:pPr>
      <w:rPr>
        <w:rFonts w:ascii="Garamond" w:eastAsiaTheme="minorHAnsi" w:hAnsi="Garamond" w:cs="Verdana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6">
    <w:nsid w:val="79FC7A80"/>
    <w:multiLevelType w:val="hybridMultilevel"/>
    <w:tmpl w:val="9524EEBC"/>
    <w:lvl w:ilvl="0" w:tplc="BA980254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40362"/>
    <w:rsid w:val="001655E5"/>
    <w:rsid w:val="00281896"/>
    <w:rsid w:val="00283D0B"/>
    <w:rsid w:val="00313EA6"/>
    <w:rsid w:val="0036095D"/>
    <w:rsid w:val="003C457D"/>
    <w:rsid w:val="00404EB6"/>
    <w:rsid w:val="004C17C0"/>
    <w:rsid w:val="004E41C9"/>
    <w:rsid w:val="00583B01"/>
    <w:rsid w:val="006F49E4"/>
    <w:rsid w:val="007908B9"/>
    <w:rsid w:val="00797346"/>
    <w:rsid w:val="00840362"/>
    <w:rsid w:val="00914823"/>
    <w:rsid w:val="009F1E2E"/>
    <w:rsid w:val="00A70421"/>
    <w:rsid w:val="00BB6E5E"/>
    <w:rsid w:val="00D81E83"/>
    <w:rsid w:val="00F57A98"/>
    <w:rsid w:val="00FB135C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36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40362"/>
    <w:pPr>
      <w:ind w:left="720"/>
      <w:contextualSpacing/>
    </w:pPr>
  </w:style>
  <w:style w:type="paragraph" w:styleId="CommentText">
    <w:name w:val="annotation text"/>
    <w:basedOn w:val="Normal"/>
    <w:link w:val="CommentTextChar"/>
    <w:rsid w:val="00797346"/>
  </w:style>
  <w:style w:type="character" w:customStyle="1" w:styleId="CommentTextChar">
    <w:name w:val="Comment Text Char"/>
    <w:basedOn w:val="DefaultParagraphFont"/>
    <w:link w:val="CommentText"/>
    <w:rsid w:val="007973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3</Pages>
  <Words>485</Words>
  <Characters>2767</Characters>
  <Application>Microsoft Macintosh Word</Application>
  <DocSecurity>0</DocSecurity>
  <Lines>23</Lines>
  <Paragraphs>5</Paragraphs>
  <ScaleCrop>false</ScaleCrop>
  <Company>SAS</Company>
  <LinksUpToDate>false</LinksUpToDate>
  <CharactersWithSpaces>3398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cp:lastModifiedBy>test</cp:lastModifiedBy>
  <cp:revision>2</cp:revision>
  <dcterms:created xsi:type="dcterms:W3CDTF">2010-12-16T00:46:00Z</dcterms:created>
  <dcterms:modified xsi:type="dcterms:W3CDTF">2010-12-16T05:23:00Z</dcterms:modified>
</cp:coreProperties>
</file>